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5F1DC2" w:rsidRPr="000F5C8C" w:rsidTr="005F1DC2">
        <w:trPr>
          <w:trHeight w:val="1132"/>
        </w:trPr>
        <w:tc>
          <w:tcPr>
            <w:tcW w:w="10434" w:type="dxa"/>
            <w:shd w:val="clear" w:color="auto" w:fill="auto"/>
          </w:tcPr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434"/>
            </w:tblGrid>
            <w:tr w:rsidR="005F1DC2" w:rsidRPr="000F5C8C" w:rsidTr="000F596C">
              <w:trPr>
                <w:trHeight w:val="1132"/>
              </w:trPr>
              <w:tc>
                <w:tcPr>
                  <w:tcW w:w="10434" w:type="dxa"/>
                  <w:shd w:val="clear" w:color="auto" w:fill="auto"/>
                </w:tcPr>
                <w:p w:rsidR="009B1CD0" w:rsidRPr="000F5C8C" w:rsidRDefault="00B53855" w:rsidP="00844DAA">
                  <w:pPr>
                    <w:tabs>
                      <w:tab w:val="left" w:pos="851"/>
                    </w:tabs>
                    <w:spacing w:before="60" w:after="6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noProof/>
                      <w:sz w:val="22"/>
                      <w:szCs w:val="22"/>
                      <w:lang w:eastAsia="fr-FR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8" o:spid="_x0000_i1025" type="#_x0000_t75" style="width:514.5pt;height:48pt;visibility:visible">
                        <v:imagedata r:id="rId8" o:title="" croptop="6491f" cropbottom="4715f"/>
                      </v:shape>
                    </w:pict>
                  </w:r>
                </w:p>
                <w:p w:rsidR="005F1DC2" w:rsidRPr="000F5C8C" w:rsidRDefault="005F1DC2" w:rsidP="000F596C">
                  <w:pPr>
                    <w:widowControl w:val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:rsidR="005F1DC2" w:rsidRPr="000F5C8C" w:rsidRDefault="005F1DC2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9B1CD0" w:rsidRPr="000F5C8C" w:rsidRDefault="009B1CD0" w:rsidP="00844DAA">
      <w:pPr>
        <w:tabs>
          <w:tab w:val="left" w:pos="851"/>
        </w:tabs>
        <w:rPr>
          <w:rFonts w:ascii="Calibri" w:hAnsi="Calibri" w:cs="Calibri"/>
          <w:sz w:val="22"/>
          <w:szCs w:val="22"/>
        </w:rPr>
        <w:sectPr w:rsidR="009B1CD0" w:rsidRPr="000F5C8C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41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3"/>
        <w:gridCol w:w="1275"/>
      </w:tblGrid>
      <w:tr w:rsidR="009B1CD0" w:rsidRPr="000F5C8C" w:rsidTr="00487484">
        <w:tc>
          <w:tcPr>
            <w:tcW w:w="9143" w:type="dxa"/>
            <w:shd w:val="clear" w:color="auto" w:fill="66CCFF"/>
          </w:tcPr>
          <w:p w:rsidR="009B1CD0" w:rsidRPr="00487484" w:rsidRDefault="009B1CD0" w:rsidP="00487484">
            <w:pPr>
              <w:tabs>
                <w:tab w:val="left" w:pos="851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caps/>
                <w:sz w:val="24"/>
                <w:szCs w:val="22"/>
              </w:rPr>
            </w:pPr>
            <w:r w:rsidRPr="00487484">
              <w:rPr>
                <w:rFonts w:ascii="Calibri" w:hAnsi="Calibri" w:cs="Calibri"/>
                <w:b/>
                <w:sz w:val="24"/>
                <w:szCs w:val="22"/>
              </w:rPr>
              <w:t>MARCH</w:t>
            </w:r>
            <w:r w:rsidRPr="00487484">
              <w:rPr>
                <w:rFonts w:ascii="Calibri" w:hAnsi="Calibri" w:cs="Calibri"/>
                <w:b/>
                <w:caps/>
                <w:sz w:val="24"/>
                <w:szCs w:val="22"/>
              </w:rPr>
              <w:t>é</w:t>
            </w:r>
            <w:r w:rsidRPr="00487484">
              <w:rPr>
                <w:rFonts w:ascii="Calibri" w:hAnsi="Calibri" w:cs="Calibri"/>
                <w:b/>
                <w:sz w:val="24"/>
                <w:szCs w:val="22"/>
              </w:rPr>
              <w:t xml:space="preserve">S </w:t>
            </w:r>
            <w:r w:rsidR="00487484" w:rsidRPr="00487484">
              <w:rPr>
                <w:rFonts w:ascii="Calibri" w:hAnsi="Calibri" w:cs="Calibri"/>
                <w:b/>
                <w:sz w:val="24"/>
                <w:szCs w:val="22"/>
              </w:rPr>
              <w:t>DE TRAVAUX</w:t>
            </w:r>
          </w:p>
          <w:p w:rsidR="00CE4064" w:rsidRPr="000F5C8C" w:rsidRDefault="009B1CD0" w:rsidP="00487484">
            <w:pPr>
              <w:tabs>
                <w:tab w:val="left" w:pos="851"/>
                <w:tab w:val="center" w:pos="4430"/>
                <w:tab w:val="left" w:pos="6665"/>
              </w:tabs>
              <w:spacing w:before="120" w:after="120"/>
              <w:jc w:val="center"/>
              <w:rPr>
                <w:rFonts w:ascii="Calibri" w:hAnsi="Calibri" w:cs="Calibri"/>
                <w:caps/>
                <w:sz w:val="22"/>
                <w:szCs w:val="22"/>
              </w:rPr>
            </w:pPr>
            <w:r w:rsidRPr="00487484">
              <w:rPr>
                <w:rFonts w:ascii="Calibri" w:hAnsi="Calibri" w:cs="Calibri"/>
                <w:b/>
                <w:bCs/>
                <w:caps/>
                <w:sz w:val="32"/>
                <w:szCs w:val="22"/>
              </w:rPr>
              <w:t>ACTE</w:t>
            </w:r>
            <w:r w:rsidRPr="00487484">
              <w:rPr>
                <w:rFonts w:ascii="Calibri" w:hAnsi="Calibri" w:cs="Calibri"/>
                <w:b/>
                <w:bCs/>
                <w:sz w:val="32"/>
                <w:szCs w:val="22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:rsidR="009B1CD0" w:rsidRPr="000F5C8C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caps/>
                <w:sz w:val="22"/>
                <w:szCs w:val="22"/>
              </w:rPr>
              <w:t>ATTRI1</w:t>
            </w:r>
          </w:p>
        </w:tc>
      </w:tr>
    </w:tbl>
    <w:p w:rsidR="009B1CD0" w:rsidRPr="000F5C8C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AA4214" w:rsidRPr="000F5C8C" w:rsidRDefault="00AA421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 xml:space="preserve">Le candidat doit impérativement transmettre une </w:t>
      </w:r>
      <w:r w:rsidRPr="000F5C8C">
        <w:rPr>
          <w:rFonts w:ascii="Calibri" w:hAnsi="Calibri" w:cs="Calibri"/>
          <w:b/>
          <w:i/>
          <w:sz w:val="22"/>
          <w:szCs w:val="22"/>
          <w:u w:val="single"/>
          <w:lang w:eastAsia="fr-FR"/>
        </w:rPr>
        <w:t>adresse-mail valide</w:t>
      </w: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 xml:space="preserve"> pendant toute la durée du marché. </w:t>
      </w:r>
    </w:p>
    <w:p w:rsidR="00AA4214" w:rsidRDefault="00AA421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>Celle-ci permettra aux HCL la notification de document et/ou la transmission d’informations. Le candidat indique dans son acte d’engagement cette adresse mail et s’engage en cas de modification de celle-ci à avertir le Pouvoir Adjudicateur dans les plus brefs délais.</w:t>
      </w:r>
    </w:p>
    <w:p w:rsidR="00C92034" w:rsidRDefault="00C9203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</w:p>
    <w:p w:rsidR="00C92034" w:rsidRPr="000F5C8C" w:rsidRDefault="00C92034" w:rsidP="00C92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>
        <w:rPr>
          <w:rFonts w:ascii="Calibri" w:hAnsi="Calibri" w:cs="Calibri"/>
          <w:b/>
          <w:i/>
          <w:sz w:val="22"/>
          <w:szCs w:val="22"/>
          <w:lang w:eastAsia="fr-FR"/>
        </w:rPr>
        <w:t xml:space="preserve">Adresse mail : </w:t>
      </w:r>
    </w:p>
    <w:p w:rsidR="00AA4214" w:rsidRPr="000F5C8C" w:rsidRDefault="00AA4214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F5C8C" w:rsidTr="002D1E14">
        <w:tc>
          <w:tcPr>
            <w:tcW w:w="10277" w:type="dxa"/>
            <w:shd w:val="clear" w:color="auto" w:fill="00B0F0"/>
          </w:tcPr>
          <w:p w:rsidR="009B1CD0" w:rsidRPr="000F5C8C" w:rsidRDefault="009B1CD0" w:rsidP="00AA4214">
            <w:pPr>
              <w:pStyle w:val="Titre2"/>
              <w:shd w:val="clear" w:color="auto" w:fill="00B0F0"/>
              <w:tabs>
                <w:tab w:val="left" w:pos="851"/>
                <w:tab w:val="left" w:pos="2268"/>
              </w:tabs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sz w:val="22"/>
                <w:szCs w:val="22"/>
              </w:rPr>
              <w:t>A - Objet de l’acte d’engagement</w:t>
            </w:r>
          </w:p>
        </w:tc>
      </w:tr>
    </w:tbl>
    <w:p w:rsidR="009B1CD0" w:rsidRPr="000F5C8C" w:rsidRDefault="009B1CD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AA73AC" w:rsidP="00AA73AC">
      <w:pPr>
        <w:pStyle w:val="Titre2"/>
        <w:shd w:val="clear" w:color="auto" w:fill="00B0F0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A1 -</w:t>
      </w:r>
      <w:r w:rsidR="009B1CD0" w:rsidRPr="000F5C8C">
        <w:rPr>
          <w:rFonts w:ascii="Calibri" w:hAnsi="Calibri" w:cs="Calibri"/>
          <w:sz w:val="22"/>
          <w:szCs w:val="22"/>
        </w:rPr>
        <w:t xml:space="preserve">Objet </w:t>
      </w:r>
      <w:r w:rsidR="00CD185D" w:rsidRPr="000F5C8C">
        <w:rPr>
          <w:rFonts w:ascii="Calibri" w:hAnsi="Calibri" w:cs="Calibri"/>
          <w:sz w:val="22"/>
          <w:szCs w:val="22"/>
        </w:rPr>
        <w:t xml:space="preserve">du marché </w:t>
      </w:r>
    </w:p>
    <w:p w:rsidR="00970836" w:rsidRPr="000F5C8C" w:rsidRDefault="00970836" w:rsidP="00487484">
      <w:pPr>
        <w:suppressAutoHyphens w:val="0"/>
        <w:autoSpaceDE w:val="0"/>
        <w:autoSpaceDN w:val="0"/>
        <w:adjustRightInd w:val="0"/>
        <w:spacing w:after="60"/>
        <w:jc w:val="center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</w:p>
    <w:p w:rsidR="00EB70F6" w:rsidRDefault="00EB70F6" w:rsidP="0004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Titredulivre"/>
        </w:rPr>
      </w:pPr>
      <w:r>
        <w:rPr>
          <w:rStyle w:val="Titredulivre"/>
        </w:rPr>
        <w:t xml:space="preserve">MARCHE DE TRAVAUX </w:t>
      </w:r>
    </w:p>
    <w:p w:rsidR="00043562" w:rsidRPr="00043562" w:rsidRDefault="00043562" w:rsidP="0004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Titredulivre"/>
        </w:rPr>
      </w:pPr>
      <w:r w:rsidRPr="00043562">
        <w:rPr>
          <w:rStyle w:val="Titredulivre"/>
        </w:rPr>
        <w:t>Restructuration du pavillon A et de son annexe</w:t>
      </w:r>
    </w:p>
    <w:p w:rsidR="00EB70F6" w:rsidRPr="00043562" w:rsidRDefault="00EB70F6" w:rsidP="00EB7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Titredulivre"/>
        </w:rPr>
      </w:pPr>
      <w:r w:rsidRPr="00043562">
        <w:rPr>
          <w:rStyle w:val="Titredulivre"/>
        </w:rPr>
        <w:t>groupement HOSPITALIER CENTRE</w:t>
      </w:r>
    </w:p>
    <w:p w:rsidR="00EB70F6" w:rsidRPr="00043562" w:rsidRDefault="00EB70F6" w:rsidP="00EB7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Titredulivre"/>
          <w:caps w:val="0"/>
        </w:rPr>
      </w:pPr>
      <w:r w:rsidRPr="00043562">
        <w:rPr>
          <w:rStyle w:val="Titredulivre"/>
        </w:rPr>
        <w:t>Modernisation de l’Hôpital Edouard Herriot</w:t>
      </w:r>
    </w:p>
    <w:p w:rsidR="00043562" w:rsidRPr="00043562" w:rsidRDefault="00043562" w:rsidP="000435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Titredulivre"/>
        </w:rPr>
      </w:pPr>
      <w:r w:rsidRPr="00043562">
        <w:rPr>
          <w:rStyle w:val="Titredulivre"/>
        </w:rPr>
        <w:t>n° operation 210363</w:t>
      </w:r>
    </w:p>
    <w:p w:rsidR="00C3252A" w:rsidRDefault="00C3252A" w:rsidP="00487484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C3252A" w:rsidRPr="000F5C8C" w:rsidRDefault="00C3252A" w:rsidP="00487484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AA73AC" w:rsidP="00AA73AC">
      <w:pPr>
        <w:pStyle w:val="Titre2"/>
        <w:shd w:val="clear" w:color="auto" w:fill="00B0F0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A2 - </w:t>
      </w:r>
      <w:r w:rsidR="009B1CD0" w:rsidRPr="000F5C8C">
        <w:rPr>
          <w:rFonts w:ascii="Calibri" w:hAnsi="Calibri" w:cs="Calibri"/>
          <w:sz w:val="22"/>
          <w:szCs w:val="22"/>
        </w:rPr>
        <w:t>Cet acte d'engagement correspond</w:t>
      </w:r>
      <w:r w:rsidR="00160865" w:rsidRPr="000F5C8C">
        <w:rPr>
          <w:rFonts w:ascii="Calibri" w:hAnsi="Calibri" w:cs="Calibri"/>
          <w:sz w:val="22"/>
          <w:szCs w:val="22"/>
        </w:rPr>
        <w:t xml:space="preserve"> </w:t>
      </w:r>
    </w:p>
    <w:p w:rsidR="009B1CD0" w:rsidRPr="000F5C8C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Calibri" w:hAnsi="Calibri" w:cs="Calibri"/>
          <w:sz w:val="22"/>
          <w:szCs w:val="22"/>
        </w:rPr>
      </w:pPr>
    </w:p>
    <w:p w:rsidR="00AA73AC" w:rsidRDefault="00994688" w:rsidP="00AA73AC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</w:rPr>
        <w:t xml:space="preserve">Au lot </w:t>
      </w:r>
      <w:r w:rsidR="00EA3B78">
        <w:rPr>
          <w:rFonts w:ascii="Calibri" w:hAnsi="Calibri" w:cs="Calibri"/>
          <w:sz w:val="22"/>
          <w:szCs w:val="22"/>
        </w:rPr>
        <w:t xml:space="preserve">suivant : </w:t>
      </w:r>
    </w:p>
    <w:p w:rsidR="00EA3B78" w:rsidRDefault="00EA3B78" w:rsidP="00AA73AC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</w:p>
    <w:tbl>
      <w:tblPr>
        <w:tblW w:w="97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871"/>
        <w:gridCol w:w="6896"/>
        <w:gridCol w:w="1580"/>
      </w:tblGrid>
      <w:tr w:rsidR="00EA3B78" w:rsidRPr="0001492C" w:rsidTr="0001492C">
        <w:trPr>
          <w:trHeight w:val="327"/>
          <w:jc w:val="center"/>
        </w:trPr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3B78" w:rsidRPr="0001492C" w:rsidRDefault="00EA3B78" w:rsidP="0001492C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A3B78" w:rsidRPr="0001492C" w:rsidRDefault="00EA3B78" w:rsidP="0001492C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01492C">
              <w:rPr>
                <w:rFonts w:ascii="Calibri" w:hAnsi="Calibri" w:cs="Calibri"/>
                <w:sz w:val="22"/>
                <w:szCs w:val="22"/>
                <w:lang w:eastAsia="fr-FR"/>
              </w:rPr>
              <w:t>N° lot</w:t>
            </w:r>
            <w:r w:rsidRPr="0001492C">
              <w:rPr>
                <w:rFonts w:ascii="Calibri" w:hAnsi="Calibri" w:cs="Calibri"/>
                <w:sz w:val="22"/>
                <w:szCs w:val="22"/>
                <w:lang w:eastAsia="fr-FR"/>
              </w:rPr>
              <w:tab/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A3B78" w:rsidRPr="0001492C" w:rsidRDefault="00EA3B78" w:rsidP="0001492C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01492C">
              <w:rPr>
                <w:rFonts w:ascii="Calibri" w:hAnsi="Calibri" w:cs="Calibri"/>
                <w:sz w:val="22"/>
                <w:szCs w:val="22"/>
                <w:lang w:eastAsia="fr-FR"/>
              </w:rPr>
              <w:t>Intitulé du lot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A3B78" w:rsidRPr="0001492C" w:rsidRDefault="00EA3B78" w:rsidP="0001492C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01492C">
              <w:rPr>
                <w:rFonts w:ascii="Calibri" w:hAnsi="Calibri" w:cs="Calibri"/>
                <w:bCs/>
                <w:sz w:val="22"/>
                <w:szCs w:val="22"/>
              </w:rPr>
              <w:t>Marché n°</w:t>
            </w:r>
          </w:p>
        </w:tc>
      </w:tr>
      <w:tr w:rsidR="00EB70F6" w:rsidRPr="0001492C" w:rsidTr="00FD2375">
        <w:trPr>
          <w:trHeight w:val="3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0F6" w:rsidRPr="0001492C" w:rsidRDefault="00EB70F6" w:rsidP="00EB70F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1492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492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161E43">
              <w:rPr>
                <w:rFonts w:ascii="Calibri" w:hAnsi="Calibri" w:cs="Calibri"/>
                <w:sz w:val="22"/>
                <w:szCs w:val="22"/>
              </w:rPr>
            </w:r>
            <w:r w:rsidR="00161E4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1492C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70F6" w:rsidRPr="00EB70F6" w:rsidRDefault="00EB70F6" w:rsidP="00EB70F6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fr-FR"/>
              </w:rPr>
            </w:pPr>
            <w:r w:rsidRPr="00EB70F6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70F6" w:rsidRPr="00EB70F6" w:rsidRDefault="00EB70F6" w:rsidP="00EB70F6">
            <w:pPr>
              <w:rPr>
                <w:rFonts w:ascii="Calibri" w:hAnsi="Calibri" w:cs="Calibri"/>
                <w:sz w:val="22"/>
                <w:szCs w:val="22"/>
              </w:rPr>
            </w:pPr>
            <w:r w:rsidRPr="00EB70F6">
              <w:rPr>
                <w:rFonts w:ascii="Calibri" w:hAnsi="Calibri" w:cs="Calibri"/>
                <w:sz w:val="22"/>
                <w:szCs w:val="22"/>
              </w:rPr>
              <w:t>GROS ŒUVRE - DEMOLITION - CARRELAGE - AMENAGTS EXT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EB70F6">
              <w:rPr>
                <w:rFonts w:ascii="Calibri" w:hAnsi="Calibri" w:cs="Calibri"/>
                <w:sz w:val="22"/>
                <w:szCs w:val="22"/>
              </w:rPr>
              <w:t xml:space="preserve"> - ETANCHEITE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0F6" w:rsidRPr="00FD2375" w:rsidRDefault="00FD2375" w:rsidP="00FD237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375">
              <w:rPr>
                <w:rFonts w:asciiTheme="minorHAnsi" w:hAnsiTheme="minorHAnsi" w:cstheme="minorHAnsi"/>
                <w:b/>
                <w:sz w:val="22"/>
                <w:szCs w:val="22"/>
              </w:rPr>
              <w:t>2025_5041</w:t>
            </w:r>
          </w:p>
        </w:tc>
      </w:tr>
      <w:tr w:rsidR="00EB70F6" w:rsidRPr="0001492C" w:rsidTr="00FD2375">
        <w:trPr>
          <w:trHeight w:val="3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0F6" w:rsidRPr="0001492C" w:rsidRDefault="00EB70F6" w:rsidP="00EB70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1492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492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161E43">
              <w:rPr>
                <w:rFonts w:ascii="Calibri" w:hAnsi="Calibri" w:cs="Calibri"/>
                <w:sz w:val="22"/>
                <w:szCs w:val="22"/>
              </w:rPr>
            </w:r>
            <w:r w:rsidR="00161E4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1492C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70F6" w:rsidRPr="00EB70F6" w:rsidRDefault="00EB70F6" w:rsidP="00EB70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70F6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70F6" w:rsidRPr="00EB70F6" w:rsidRDefault="00EB70F6" w:rsidP="00EB70F6">
            <w:pPr>
              <w:rPr>
                <w:rFonts w:ascii="Calibri" w:hAnsi="Calibri" w:cs="Calibri"/>
                <w:sz w:val="22"/>
                <w:szCs w:val="22"/>
              </w:rPr>
            </w:pPr>
            <w:r w:rsidRPr="00EB70F6">
              <w:rPr>
                <w:rFonts w:ascii="Calibri" w:hAnsi="Calibri" w:cs="Calibri"/>
                <w:sz w:val="22"/>
                <w:szCs w:val="22"/>
              </w:rPr>
              <w:t>FAÇADES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0F6" w:rsidRPr="00FD2375" w:rsidRDefault="00FD2375" w:rsidP="00FD2375">
            <w:pPr>
              <w:jc w:val="center"/>
              <w:rPr>
                <w:b/>
              </w:rPr>
            </w:pPr>
            <w:r w:rsidRPr="00FD2375">
              <w:rPr>
                <w:rFonts w:ascii="Calibri" w:hAnsi="Calibri" w:cs="Calibri"/>
                <w:b/>
                <w:sz w:val="22"/>
                <w:szCs w:val="22"/>
              </w:rPr>
              <w:t>2025_504</w:t>
            </w:r>
            <w:r w:rsidRPr="00FD2375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EB70F6" w:rsidRPr="0001492C" w:rsidTr="00FD2375">
        <w:trPr>
          <w:trHeight w:val="3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0F6" w:rsidRPr="0001492C" w:rsidRDefault="00EB70F6" w:rsidP="00EB70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1492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492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161E43">
              <w:rPr>
                <w:rFonts w:ascii="Calibri" w:hAnsi="Calibri" w:cs="Calibri"/>
                <w:sz w:val="22"/>
                <w:szCs w:val="22"/>
              </w:rPr>
            </w:r>
            <w:r w:rsidR="00161E4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1492C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70F6" w:rsidRPr="00EB70F6" w:rsidRDefault="00EB70F6" w:rsidP="00EB70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70F6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70F6" w:rsidRPr="00EB70F6" w:rsidRDefault="00EB70F6" w:rsidP="00EB70F6">
            <w:pPr>
              <w:rPr>
                <w:rFonts w:ascii="Calibri" w:hAnsi="Calibri" w:cs="Calibri"/>
                <w:sz w:val="22"/>
                <w:szCs w:val="22"/>
              </w:rPr>
            </w:pPr>
            <w:r w:rsidRPr="00EB70F6">
              <w:rPr>
                <w:rFonts w:ascii="Calibri" w:hAnsi="Calibri" w:cs="Calibri"/>
                <w:sz w:val="22"/>
                <w:szCs w:val="22"/>
              </w:rPr>
              <w:t>MENUISERIES EXTERIEURES BOIS - OCCULTATIONS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0F6" w:rsidRPr="00FD2375" w:rsidRDefault="00FD2375" w:rsidP="00FD2375">
            <w:pPr>
              <w:jc w:val="center"/>
              <w:rPr>
                <w:b/>
              </w:rPr>
            </w:pPr>
            <w:r w:rsidRPr="00FD2375">
              <w:rPr>
                <w:rFonts w:ascii="Calibri" w:hAnsi="Calibri" w:cs="Calibri"/>
                <w:b/>
                <w:sz w:val="22"/>
                <w:szCs w:val="22"/>
              </w:rPr>
              <w:t>2025_504</w:t>
            </w:r>
            <w:r w:rsidRPr="00FD2375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</w:tr>
      <w:tr w:rsidR="00FD2375" w:rsidRPr="0001492C" w:rsidTr="00FD2375">
        <w:trPr>
          <w:trHeight w:val="3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375" w:rsidRPr="0001492C" w:rsidRDefault="00FD2375" w:rsidP="00FD23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1492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492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1492C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375" w:rsidRPr="00EB70F6" w:rsidRDefault="00FD2375" w:rsidP="00FD23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70F6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D2375" w:rsidRPr="00EB70F6" w:rsidRDefault="00FD2375" w:rsidP="00FD2375">
            <w:pPr>
              <w:rPr>
                <w:rFonts w:ascii="Calibri" w:hAnsi="Calibri" w:cs="Calibri"/>
                <w:sz w:val="22"/>
                <w:szCs w:val="22"/>
              </w:rPr>
            </w:pPr>
            <w:r w:rsidRPr="00EB70F6">
              <w:rPr>
                <w:rFonts w:ascii="Calibri" w:hAnsi="Calibri" w:cs="Calibri"/>
                <w:sz w:val="22"/>
                <w:szCs w:val="22"/>
              </w:rPr>
              <w:t xml:space="preserve">METALLERIE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75" w:rsidRPr="00FD2375" w:rsidRDefault="00FD2375" w:rsidP="00FD2375">
            <w:pPr>
              <w:jc w:val="center"/>
              <w:rPr>
                <w:b/>
              </w:rPr>
            </w:pPr>
            <w:r w:rsidRPr="00FD2375">
              <w:rPr>
                <w:rFonts w:asciiTheme="minorHAnsi" w:hAnsiTheme="minorHAnsi" w:cstheme="minorHAnsi"/>
                <w:b/>
                <w:sz w:val="22"/>
                <w:szCs w:val="22"/>
              </w:rPr>
              <w:t>2025_504</w:t>
            </w:r>
            <w:r w:rsidRPr="00FD237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</w:tr>
      <w:tr w:rsidR="00FD2375" w:rsidRPr="0001492C" w:rsidTr="00FD2375">
        <w:trPr>
          <w:trHeight w:val="3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375" w:rsidRPr="0001492C" w:rsidRDefault="00FD2375" w:rsidP="00FD23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1492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492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1492C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375" w:rsidRPr="00EB70F6" w:rsidRDefault="00FD2375" w:rsidP="00FD23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70F6"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D2375" w:rsidRPr="00EB70F6" w:rsidRDefault="00FD2375" w:rsidP="00FD2375">
            <w:pPr>
              <w:rPr>
                <w:rFonts w:ascii="Calibri" w:hAnsi="Calibri" w:cs="Calibri"/>
                <w:sz w:val="22"/>
                <w:szCs w:val="22"/>
              </w:rPr>
            </w:pPr>
            <w:r w:rsidRPr="00EB70F6">
              <w:rPr>
                <w:rFonts w:ascii="Calibri" w:hAnsi="Calibri" w:cs="Calibri"/>
                <w:sz w:val="22"/>
                <w:szCs w:val="22"/>
              </w:rPr>
              <w:t>MENUISERIES INTERIEURES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75" w:rsidRPr="00FD2375" w:rsidRDefault="00FD2375" w:rsidP="00FD2375">
            <w:pPr>
              <w:jc w:val="center"/>
              <w:rPr>
                <w:b/>
              </w:rPr>
            </w:pPr>
            <w:r w:rsidRPr="00FD2375">
              <w:rPr>
                <w:rFonts w:asciiTheme="minorHAnsi" w:hAnsiTheme="minorHAnsi" w:cstheme="minorHAnsi"/>
                <w:b/>
                <w:sz w:val="22"/>
                <w:szCs w:val="22"/>
              </w:rPr>
              <w:t>2025_504</w:t>
            </w:r>
            <w:r w:rsidRPr="00FD237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</w:tr>
      <w:tr w:rsidR="00FD2375" w:rsidRPr="0001492C" w:rsidTr="00FD2375">
        <w:trPr>
          <w:trHeight w:val="3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375" w:rsidRPr="0001492C" w:rsidRDefault="00FD2375" w:rsidP="00FD23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1492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492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1492C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375" w:rsidRPr="00EB70F6" w:rsidRDefault="00FD2375" w:rsidP="00FD23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70F6">
              <w:rPr>
                <w:rFonts w:ascii="Calibri" w:hAnsi="Calibri" w:cs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D2375" w:rsidRPr="00EB70F6" w:rsidRDefault="00FD2375" w:rsidP="00FD2375">
            <w:pPr>
              <w:rPr>
                <w:rFonts w:ascii="Calibri" w:hAnsi="Calibri" w:cs="Calibri"/>
                <w:sz w:val="22"/>
                <w:szCs w:val="22"/>
              </w:rPr>
            </w:pPr>
            <w:r w:rsidRPr="00EB70F6">
              <w:rPr>
                <w:rFonts w:ascii="Calibri" w:hAnsi="Calibri" w:cs="Calibri"/>
                <w:sz w:val="22"/>
                <w:szCs w:val="22"/>
              </w:rPr>
              <w:t>CLOISONS - DOUBLAGE - PEINTURE - FAUX-PLAFONDS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75" w:rsidRPr="00FD2375" w:rsidRDefault="00FD2375" w:rsidP="00FD2375">
            <w:pPr>
              <w:jc w:val="center"/>
              <w:rPr>
                <w:b/>
              </w:rPr>
            </w:pPr>
            <w:r w:rsidRPr="00FD2375">
              <w:rPr>
                <w:rFonts w:asciiTheme="minorHAnsi" w:hAnsiTheme="minorHAnsi" w:cstheme="minorHAnsi"/>
                <w:b/>
                <w:sz w:val="22"/>
                <w:szCs w:val="22"/>
              </w:rPr>
              <w:t>2025_504</w:t>
            </w:r>
            <w:r w:rsidRPr="00FD2375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</w:tr>
      <w:tr w:rsidR="00FD2375" w:rsidRPr="0001492C" w:rsidTr="00FD2375">
        <w:trPr>
          <w:trHeight w:val="3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375" w:rsidRPr="0001492C" w:rsidRDefault="00FD2375" w:rsidP="00FD23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1492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492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1492C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375" w:rsidRPr="00EB70F6" w:rsidRDefault="00FD2375" w:rsidP="00FD23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70F6">
              <w:rPr>
                <w:rFonts w:ascii="Calibri" w:hAnsi="Calibri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D2375" w:rsidRPr="00EB70F6" w:rsidRDefault="00FD2375" w:rsidP="00FD2375">
            <w:pPr>
              <w:rPr>
                <w:rFonts w:ascii="Calibri" w:hAnsi="Calibri" w:cs="Calibri"/>
                <w:sz w:val="22"/>
                <w:szCs w:val="22"/>
              </w:rPr>
            </w:pPr>
            <w:r w:rsidRPr="00EB70F6">
              <w:rPr>
                <w:rFonts w:ascii="Calibri" w:hAnsi="Calibri" w:cs="Calibri"/>
                <w:sz w:val="22"/>
                <w:szCs w:val="22"/>
              </w:rPr>
              <w:t>REVETEMENT DE SOLS SOUPLES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75" w:rsidRPr="00FD2375" w:rsidRDefault="00FD2375" w:rsidP="00FD2375">
            <w:pPr>
              <w:jc w:val="center"/>
              <w:rPr>
                <w:b/>
              </w:rPr>
            </w:pPr>
            <w:r w:rsidRPr="00FD2375">
              <w:rPr>
                <w:rFonts w:asciiTheme="minorHAnsi" w:hAnsiTheme="minorHAnsi" w:cstheme="minorHAnsi"/>
                <w:b/>
                <w:sz w:val="22"/>
                <w:szCs w:val="22"/>
              </w:rPr>
              <w:t>2025_504</w:t>
            </w:r>
            <w:r w:rsidRPr="00FD2375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</w:tr>
      <w:tr w:rsidR="00FD2375" w:rsidRPr="0001492C" w:rsidTr="00FD2375">
        <w:trPr>
          <w:trHeight w:val="3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375" w:rsidRPr="0001492C" w:rsidRDefault="00FD2375" w:rsidP="00FD23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1492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492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1492C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375" w:rsidRPr="00EB70F6" w:rsidRDefault="00FD2375" w:rsidP="00FD23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70F6">
              <w:rPr>
                <w:rFonts w:ascii="Calibri" w:hAnsi="Calibri" w:cs="Calibr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D2375" w:rsidRPr="00EB70F6" w:rsidRDefault="00FD2375" w:rsidP="00FD2375">
            <w:pPr>
              <w:rPr>
                <w:rFonts w:ascii="Calibri" w:hAnsi="Calibri" w:cs="Calibri"/>
                <w:sz w:val="22"/>
                <w:szCs w:val="22"/>
              </w:rPr>
            </w:pPr>
            <w:r w:rsidRPr="00EB70F6">
              <w:rPr>
                <w:rFonts w:ascii="Calibri" w:hAnsi="Calibri" w:cs="Calibri"/>
                <w:sz w:val="22"/>
                <w:szCs w:val="22"/>
              </w:rPr>
              <w:t>CFO - CFA - SSI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75" w:rsidRPr="00FD2375" w:rsidRDefault="00FD2375" w:rsidP="00FD2375">
            <w:pPr>
              <w:jc w:val="center"/>
              <w:rPr>
                <w:b/>
              </w:rPr>
            </w:pPr>
            <w:r w:rsidRPr="00FD2375">
              <w:rPr>
                <w:rFonts w:asciiTheme="minorHAnsi" w:hAnsiTheme="minorHAnsi" w:cstheme="minorHAnsi"/>
                <w:b/>
                <w:sz w:val="22"/>
                <w:szCs w:val="22"/>
              </w:rPr>
              <w:t>2025_504</w:t>
            </w:r>
            <w:r w:rsidRPr="00FD2375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</w:tr>
      <w:tr w:rsidR="00FD2375" w:rsidRPr="0001492C" w:rsidTr="00FD2375">
        <w:trPr>
          <w:trHeight w:val="3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375" w:rsidRPr="0001492C" w:rsidRDefault="00FD2375" w:rsidP="00FD23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1492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492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1492C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375" w:rsidRPr="00EB70F6" w:rsidRDefault="00FD2375" w:rsidP="00FD23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70F6">
              <w:rPr>
                <w:rFonts w:ascii="Calibri" w:hAnsi="Calibri" w:cs="Calibr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D2375" w:rsidRPr="00EB70F6" w:rsidRDefault="00FD2375" w:rsidP="00FD2375">
            <w:pPr>
              <w:rPr>
                <w:rFonts w:ascii="Calibri" w:hAnsi="Calibri" w:cs="Calibri"/>
                <w:sz w:val="22"/>
                <w:szCs w:val="22"/>
              </w:rPr>
            </w:pPr>
            <w:r w:rsidRPr="00EB70F6">
              <w:rPr>
                <w:rFonts w:ascii="Calibri" w:hAnsi="Calibri" w:cs="Calibri"/>
                <w:sz w:val="22"/>
                <w:szCs w:val="22"/>
              </w:rPr>
              <w:t xml:space="preserve">CVC - PLOMBERIE - DESENFUMAGE - GTC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75" w:rsidRPr="00FD2375" w:rsidRDefault="00FD2375" w:rsidP="00FD2375">
            <w:pPr>
              <w:jc w:val="center"/>
              <w:rPr>
                <w:b/>
              </w:rPr>
            </w:pPr>
            <w:r w:rsidRPr="00FD2375">
              <w:rPr>
                <w:rFonts w:asciiTheme="minorHAnsi" w:hAnsiTheme="minorHAnsi" w:cstheme="minorHAnsi"/>
                <w:b/>
                <w:sz w:val="22"/>
                <w:szCs w:val="22"/>
              </w:rPr>
              <w:t>2025_504</w:t>
            </w:r>
            <w:r w:rsidRPr="00FD2375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</w:tr>
      <w:tr w:rsidR="00FD2375" w:rsidRPr="0001492C" w:rsidTr="00FD2375">
        <w:trPr>
          <w:trHeight w:val="3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375" w:rsidRPr="0001492C" w:rsidRDefault="00FD2375" w:rsidP="00FD23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1492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492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1492C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375" w:rsidRPr="00EB70F6" w:rsidRDefault="00FD2375" w:rsidP="00FD23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70F6">
              <w:rPr>
                <w:rFonts w:ascii="Calibri" w:hAnsi="Calibri" w:cs="Calibr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D2375" w:rsidRPr="00EB70F6" w:rsidRDefault="00FD2375" w:rsidP="00FD2375">
            <w:pPr>
              <w:rPr>
                <w:rFonts w:ascii="Calibri" w:hAnsi="Calibri" w:cs="Calibri"/>
                <w:sz w:val="22"/>
                <w:szCs w:val="22"/>
              </w:rPr>
            </w:pPr>
            <w:r w:rsidRPr="00EB70F6">
              <w:rPr>
                <w:rFonts w:ascii="Calibri" w:hAnsi="Calibri" w:cs="Calibri"/>
                <w:sz w:val="22"/>
                <w:szCs w:val="22"/>
              </w:rPr>
              <w:t>APPAREILS ELEVATEURS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75" w:rsidRPr="00FD2375" w:rsidRDefault="00FD2375" w:rsidP="00FD2375">
            <w:pPr>
              <w:jc w:val="center"/>
              <w:rPr>
                <w:b/>
              </w:rPr>
            </w:pPr>
            <w:r w:rsidRPr="00FD2375">
              <w:rPr>
                <w:rFonts w:asciiTheme="minorHAnsi" w:hAnsiTheme="minorHAnsi" w:cstheme="minorHAnsi"/>
                <w:b/>
                <w:sz w:val="22"/>
                <w:szCs w:val="22"/>
              </w:rPr>
              <w:t>2025_50</w:t>
            </w:r>
            <w:r w:rsidRPr="00FD2375">
              <w:rPr>
                <w:rFonts w:asciiTheme="minorHAnsi" w:hAnsiTheme="minorHAnsi" w:cstheme="minorHAnsi"/>
                <w:b/>
                <w:sz w:val="22"/>
                <w:szCs w:val="22"/>
              </w:rPr>
              <w:t>50</w:t>
            </w:r>
          </w:p>
        </w:tc>
      </w:tr>
    </w:tbl>
    <w:p w:rsidR="00EA3B78" w:rsidRPr="000F5C8C" w:rsidRDefault="00EA3B78" w:rsidP="00AA73AC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Calibri" w:hAnsi="Calibri" w:cs="Calibri"/>
          <w:iCs/>
          <w:sz w:val="22"/>
          <w:szCs w:val="22"/>
        </w:rPr>
      </w:pPr>
    </w:p>
    <w:p w:rsidR="009B1CD0" w:rsidRPr="000F5C8C" w:rsidRDefault="00B97A78" w:rsidP="006F3DF9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BC00E9" w:rsidRPr="000F5C8C">
        <w:rPr>
          <w:rFonts w:ascii="Calibri" w:hAnsi="Calibri" w:cs="Calibri"/>
          <w:sz w:val="22"/>
          <w:szCs w:val="22"/>
        </w:rPr>
        <w:tab/>
      </w:r>
      <w:r w:rsidR="002D1E14" w:rsidRPr="000F5C8C">
        <w:rPr>
          <w:rFonts w:ascii="Calibri" w:hAnsi="Calibri" w:cs="Calibri"/>
          <w:sz w:val="22"/>
          <w:szCs w:val="22"/>
        </w:rPr>
        <w:t>À</w:t>
      </w:r>
      <w:r w:rsidR="00BC00E9" w:rsidRPr="000F5C8C">
        <w:rPr>
          <w:rFonts w:ascii="Calibri" w:hAnsi="Calibri" w:cs="Calibri"/>
          <w:sz w:val="22"/>
          <w:szCs w:val="22"/>
        </w:rPr>
        <w:t xml:space="preserve"> l’offre de base</w:t>
      </w:r>
      <w:r w:rsidR="00572DC0">
        <w:rPr>
          <w:rFonts w:ascii="Calibri" w:hAnsi="Calibri" w:cs="Calibri"/>
          <w:sz w:val="22"/>
          <w:szCs w:val="22"/>
        </w:rPr>
        <w:t> </w:t>
      </w:r>
    </w:p>
    <w:p w:rsidR="009B1CD0" w:rsidRPr="000F5C8C" w:rsidRDefault="009B1CD0" w:rsidP="005846FB">
      <w:pPr>
        <w:pStyle w:val="fcasegauche"/>
        <w:tabs>
          <w:tab w:val="left" w:pos="851"/>
        </w:tabs>
        <w:spacing w:after="0"/>
        <w:rPr>
          <w:rFonts w:ascii="Calibri" w:hAnsi="Calibri" w:cs="Calibri"/>
          <w:sz w:val="22"/>
          <w:szCs w:val="22"/>
        </w:rPr>
      </w:pPr>
    </w:p>
    <w:p w:rsidR="009B1CD0" w:rsidRPr="000F5C8C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ab/>
      </w:r>
      <w:r w:rsidR="002D1E14" w:rsidRPr="000F5C8C">
        <w:rPr>
          <w:rFonts w:ascii="Calibri" w:hAnsi="Calibri" w:cs="Calibri"/>
          <w:sz w:val="22"/>
          <w:szCs w:val="22"/>
        </w:rPr>
        <w:t>À</w:t>
      </w:r>
      <w:r w:rsidR="009B1CD0" w:rsidRPr="000F5C8C">
        <w:rPr>
          <w:rFonts w:ascii="Calibri" w:hAnsi="Calibri" w:cs="Calibri"/>
          <w:sz w:val="22"/>
          <w:szCs w:val="22"/>
        </w:rPr>
        <w:t xml:space="preserve"> la variante suivante</w:t>
      </w:r>
      <w:r w:rsidR="00472418">
        <w:rPr>
          <w:rStyle w:val="Appelnotedebasdep"/>
          <w:rFonts w:ascii="Calibri" w:hAnsi="Calibri" w:cs="Calibri"/>
          <w:sz w:val="22"/>
          <w:szCs w:val="22"/>
        </w:rPr>
        <w:footnoteReference w:id="1"/>
      </w:r>
      <w:r w:rsidR="009B1CD0" w:rsidRPr="000F5C8C">
        <w:rPr>
          <w:rFonts w:ascii="Calibri" w:hAnsi="Calibri" w:cs="Calibri"/>
          <w:sz w:val="22"/>
          <w:szCs w:val="22"/>
        </w:rPr>
        <w:t xml:space="preserve"> : </w:t>
      </w:r>
      <w:r w:rsidR="00EA3B78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225E06" w:rsidRPr="000F5C8C" w:rsidRDefault="00225E06" w:rsidP="005846FB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  <w:sz w:val="22"/>
          <w:szCs w:val="22"/>
        </w:rPr>
      </w:pPr>
    </w:p>
    <w:p w:rsidR="005546A9" w:rsidRPr="000F5C8C" w:rsidRDefault="005546A9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F5C8C" w:rsidTr="002D1E14">
        <w:tc>
          <w:tcPr>
            <w:tcW w:w="10277" w:type="dxa"/>
            <w:shd w:val="clear" w:color="auto" w:fill="00B0F0"/>
          </w:tcPr>
          <w:p w:rsidR="009B1CD0" w:rsidRPr="000F5C8C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B - Engagement </w:t>
            </w:r>
            <w:r w:rsidR="00166B56" w:rsidRPr="000F5C8C">
              <w:rPr>
                <w:rFonts w:ascii="Calibri" w:hAnsi="Calibri" w:cs="Calibri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Pr="000F5C8C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01492C">
      <w:pPr>
        <w:pStyle w:val="Titre2"/>
        <w:shd w:val="clear" w:color="auto" w:fill="DEEAF6"/>
        <w:tabs>
          <w:tab w:val="left" w:pos="851"/>
          <w:tab w:val="left" w:pos="2268"/>
        </w:tabs>
        <w:rPr>
          <w:rFonts w:ascii="Calibri" w:hAnsi="Calibri" w:cs="Calibri"/>
          <w:i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B1 - Identification </w:t>
      </w:r>
      <w:r w:rsidR="00CD185D" w:rsidRPr="000F5C8C">
        <w:rPr>
          <w:rFonts w:ascii="Calibri" w:hAnsi="Calibri" w:cs="Calibri"/>
          <w:sz w:val="22"/>
          <w:szCs w:val="22"/>
        </w:rPr>
        <w:t>du titulaire</w:t>
      </w:r>
      <w:r w:rsidR="0021797C" w:rsidRPr="000F5C8C">
        <w:rPr>
          <w:rFonts w:ascii="Calibri" w:hAnsi="Calibri" w:cs="Calibri"/>
          <w:sz w:val="22"/>
          <w:szCs w:val="22"/>
        </w:rPr>
        <w:t xml:space="preserve"> ou </w:t>
      </w:r>
      <w:r w:rsidR="00D41AD4" w:rsidRPr="000F5C8C">
        <w:rPr>
          <w:rFonts w:ascii="Calibri" w:hAnsi="Calibri" w:cs="Calibri"/>
          <w:sz w:val="22"/>
          <w:szCs w:val="22"/>
        </w:rPr>
        <w:t>I</w:t>
      </w:r>
      <w:r w:rsidR="00AA4214" w:rsidRPr="000F5C8C">
        <w:rPr>
          <w:rFonts w:ascii="Calibri" w:hAnsi="Calibri" w:cs="Calibri"/>
          <w:sz w:val="22"/>
          <w:szCs w:val="22"/>
        </w:rPr>
        <w:t>dentification et nature d</w:t>
      </w:r>
      <w:r w:rsidR="0021797C" w:rsidRPr="000F5C8C">
        <w:rPr>
          <w:rFonts w:ascii="Calibri" w:hAnsi="Calibri" w:cs="Calibri"/>
          <w:sz w:val="22"/>
          <w:szCs w:val="22"/>
        </w:rPr>
        <w:t>u groupement titulaire</w:t>
      </w:r>
    </w:p>
    <w:p w:rsidR="009B1CD0" w:rsidRPr="000F5C8C" w:rsidRDefault="009B1CD0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AA4214" w:rsidRPr="009E22BB" w:rsidRDefault="00AA4214" w:rsidP="00AA4214">
      <w:pPr>
        <w:numPr>
          <w:ilvl w:val="0"/>
          <w:numId w:val="18"/>
        </w:numPr>
        <w:tabs>
          <w:tab w:val="left" w:pos="851"/>
        </w:tabs>
        <w:rPr>
          <w:rFonts w:ascii="Calibri" w:hAnsi="Calibri" w:cs="Calibri"/>
          <w:b/>
          <w:sz w:val="22"/>
          <w:szCs w:val="22"/>
        </w:rPr>
      </w:pPr>
      <w:r w:rsidRPr="009E22BB">
        <w:rPr>
          <w:rFonts w:ascii="Calibri" w:hAnsi="Calibri" w:cs="Calibri"/>
          <w:b/>
          <w:sz w:val="22"/>
          <w:szCs w:val="22"/>
        </w:rPr>
        <w:t>Identification du titulaire</w:t>
      </w:r>
    </w:p>
    <w:p w:rsidR="009B1CD0" w:rsidRPr="000F5C8C" w:rsidRDefault="00693CE4" w:rsidP="00572DC0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>Après avoir pris connaissance des pièces constitutives du</w:t>
      </w:r>
      <w:r w:rsidR="00C92034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Pr="000F5C8C">
        <w:rPr>
          <w:rFonts w:ascii="Calibri" w:hAnsi="Calibri" w:cs="Calibri"/>
          <w:sz w:val="22"/>
          <w:szCs w:val="22"/>
          <w:lang w:eastAsia="fr-FR"/>
        </w:rPr>
        <w:t>marché stipulées à l’article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 xml:space="preserve"> n°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572DC0">
        <w:rPr>
          <w:rFonts w:ascii="Calibri" w:hAnsi="Calibri" w:cs="Calibri"/>
          <w:b/>
          <w:color w:val="000000"/>
          <w:sz w:val="22"/>
          <w:szCs w:val="22"/>
          <w:lang w:eastAsia="fr-FR"/>
        </w:rPr>
        <w:t>3.1</w:t>
      </w:r>
      <w:r w:rsidR="00994688"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–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« </w:t>
      </w:r>
      <w:r w:rsidRPr="000F5C8C">
        <w:rPr>
          <w:rFonts w:ascii="Calibri" w:hAnsi="Calibri" w:cs="Calibri"/>
          <w:sz w:val="22"/>
          <w:szCs w:val="22"/>
          <w:lang w:eastAsia="fr-FR"/>
        </w:rPr>
        <w:t>Pièces constitutives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 »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du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 xml:space="preserve"> CCAP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et conformément à leurs clauses,</w:t>
      </w:r>
    </w:p>
    <w:p w:rsidR="005D795E" w:rsidRPr="000F5C8C" w:rsidRDefault="005D795E" w:rsidP="0083205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7D7A65" w:rsidP="0083205E">
      <w:pPr>
        <w:tabs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Le signataire</w:t>
      </w:r>
    </w:p>
    <w:p w:rsidR="009B1CD0" w:rsidRPr="000F5C8C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</w:t>
      </w:r>
      <w:r w:rsidR="00034F56" w:rsidRPr="000F5C8C">
        <w:rPr>
          <w:rFonts w:ascii="Calibri" w:hAnsi="Calibri" w:cs="Calibri"/>
          <w:sz w:val="22"/>
          <w:szCs w:val="22"/>
        </w:rPr>
        <w:t>S’engage</w:t>
      </w:r>
      <w:r w:rsidR="009B1CD0" w:rsidRPr="000F5C8C">
        <w:rPr>
          <w:rFonts w:ascii="Calibri" w:hAnsi="Calibri" w:cs="Calibri"/>
          <w:sz w:val="22"/>
          <w:szCs w:val="22"/>
        </w:rPr>
        <w:t>, sur la base de son offre et pour son propre compte ;</w:t>
      </w:r>
    </w:p>
    <w:p w:rsidR="005D795E" w:rsidRPr="000F5C8C" w:rsidRDefault="005D795E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693CE4" w:rsidRPr="000F5C8C" w:rsidRDefault="00693CE4" w:rsidP="00382B6D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7D7A65" w:rsidP="009B45B9">
      <w:pPr>
        <w:tabs>
          <w:tab w:val="left" w:pos="851"/>
        </w:tabs>
        <w:ind w:left="170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</w:t>
      </w:r>
      <w:r w:rsidR="00034F56" w:rsidRPr="000F5C8C">
        <w:rPr>
          <w:rFonts w:ascii="Calibri" w:hAnsi="Calibri" w:cs="Calibri"/>
          <w:sz w:val="22"/>
          <w:szCs w:val="22"/>
        </w:rPr>
        <w:t>Engage</w:t>
      </w:r>
      <w:r w:rsidR="009B1CD0" w:rsidRPr="000F5C8C">
        <w:rPr>
          <w:rFonts w:ascii="Calibri" w:hAnsi="Calibri" w:cs="Calibri"/>
          <w:sz w:val="22"/>
          <w:szCs w:val="22"/>
        </w:rPr>
        <w:t xml:space="preserve"> la société ……………………… sur la base de son offre ;</w:t>
      </w:r>
    </w:p>
    <w:p w:rsidR="00AA4214" w:rsidRPr="000F5C8C" w:rsidRDefault="00AA4214" w:rsidP="009B45B9">
      <w:pPr>
        <w:tabs>
          <w:tab w:val="left" w:pos="851"/>
        </w:tabs>
        <w:ind w:left="1701"/>
        <w:jc w:val="both"/>
        <w:rPr>
          <w:rFonts w:ascii="Calibri" w:hAnsi="Calibri" w:cs="Calibri"/>
          <w:i/>
          <w:sz w:val="22"/>
          <w:szCs w:val="22"/>
        </w:rPr>
      </w:pP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3B0B5F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3B0B5F">
        <w:rPr>
          <w:rFonts w:ascii="Calibri" w:hAnsi="Calibri" w:cs="Calibri"/>
          <w:i/>
          <w:sz w:val="22"/>
          <w:szCs w:val="22"/>
        </w:rPr>
        <w:t>A</w:t>
      </w:r>
      <w:r w:rsidR="005250BF" w:rsidRPr="003B0B5F">
        <w:rPr>
          <w:rFonts w:ascii="Calibri" w:hAnsi="Calibri" w:cs="Calibri"/>
          <w:i/>
          <w:sz w:val="22"/>
          <w:szCs w:val="22"/>
        </w:rPr>
        <w:t>dresse électronique :</w:t>
      </w:r>
    </w:p>
    <w:p w:rsidR="00AA73AC" w:rsidRPr="003B0B5F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3B0B5F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3B0B5F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3B0B5F">
        <w:rPr>
          <w:rFonts w:ascii="Calibri" w:hAnsi="Calibri" w:cs="Calibri"/>
          <w:i/>
          <w:sz w:val="22"/>
          <w:szCs w:val="22"/>
        </w:rPr>
        <w:t>Numéro SIRET</w:t>
      </w:r>
    </w:p>
    <w:p w:rsidR="00AA4214" w:rsidRPr="000F5C8C" w:rsidRDefault="00AA4214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382B6D" w:rsidRPr="009E22BB" w:rsidRDefault="00AA4214" w:rsidP="00AA4214">
      <w:pPr>
        <w:numPr>
          <w:ilvl w:val="0"/>
          <w:numId w:val="18"/>
        </w:numPr>
        <w:tabs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  <w:r w:rsidRPr="009E22BB">
        <w:rPr>
          <w:rFonts w:ascii="Calibri" w:hAnsi="Calibri" w:cs="Calibri"/>
          <w:b/>
          <w:sz w:val="22"/>
          <w:szCs w:val="22"/>
        </w:rPr>
        <w:t>Identification et nature du groupement</w:t>
      </w:r>
    </w:p>
    <w:p w:rsidR="00AA73AC" w:rsidRPr="000F5C8C" w:rsidRDefault="007D7A65" w:rsidP="00AA73AC">
      <w:pPr>
        <w:pStyle w:val="fcase1ertab"/>
        <w:tabs>
          <w:tab w:val="left" w:pos="851"/>
        </w:tabs>
        <w:spacing w:before="12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L’ensemble des membres du groupement s’engagent, sur la</w:t>
      </w:r>
      <w:r w:rsidR="00D41AD4" w:rsidRPr="000F5C8C">
        <w:rPr>
          <w:rFonts w:ascii="Calibri" w:hAnsi="Calibri" w:cs="Calibri"/>
          <w:sz w:val="22"/>
          <w:szCs w:val="22"/>
        </w:rPr>
        <w:t xml:space="preserve"> base de l’offre du groupement.</w:t>
      </w:r>
    </w:p>
    <w:p w:rsidR="005D795E" w:rsidRPr="000F5C8C" w:rsidRDefault="005D795E" w:rsidP="005D795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Pour l’exécution du marché ou de l’accord-cadre, </w:t>
      </w:r>
      <w:r w:rsidRPr="000F5C8C">
        <w:rPr>
          <w:rFonts w:ascii="Calibri" w:hAnsi="Calibri" w:cs="Calibri"/>
          <w:b/>
          <w:sz w:val="22"/>
          <w:szCs w:val="22"/>
          <w:u w:val="single"/>
        </w:rPr>
        <w:t>le groupement d’opérateurs économiques</w:t>
      </w:r>
      <w:r w:rsidRPr="000F5C8C">
        <w:rPr>
          <w:rFonts w:ascii="Calibri" w:hAnsi="Calibri" w:cs="Calibri"/>
          <w:sz w:val="22"/>
          <w:szCs w:val="22"/>
        </w:rPr>
        <w:t xml:space="preserve"> est :</w:t>
      </w:r>
    </w:p>
    <w:p w:rsidR="005D795E" w:rsidRPr="000F5C8C" w:rsidRDefault="005D795E" w:rsidP="005D79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Conjoint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  <w:t>OU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solidaire</w:t>
      </w:r>
    </w:p>
    <w:p w:rsidR="00AA73AC" w:rsidRPr="000F5C8C" w:rsidRDefault="00AA73AC" w:rsidP="00AA73AC">
      <w:pPr>
        <w:pStyle w:val="fcase1ertab"/>
        <w:tabs>
          <w:tab w:val="left" w:pos="851"/>
        </w:tabs>
        <w:spacing w:before="12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N°1 : Mandataire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</w:t>
      </w:r>
      <w:r w:rsidR="00B73584" w:rsidRPr="00CA40FD">
        <w:rPr>
          <w:rFonts w:ascii="Calibri" w:hAnsi="Calibri" w:cs="Calibri"/>
          <w:i/>
          <w:color w:val="0070C0"/>
          <w:sz w:val="22"/>
          <w:szCs w:val="22"/>
        </w:rPr>
        <w:t>de l’entreprise</w:t>
      </w: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72DC0">
        <w:rPr>
          <w:rFonts w:ascii="Calibri" w:hAnsi="Calibri" w:cs="Calibri"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AA73AC" w:rsidRPr="000F5C8C" w:rsidRDefault="00AA73AC" w:rsidP="00AA73AC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N°2 :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</w:t>
      </w:r>
      <w:r w:rsidR="00B73584" w:rsidRPr="00CA40FD">
        <w:rPr>
          <w:rFonts w:ascii="Calibri" w:hAnsi="Calibri" w:cs="Calibri"/>
          <w:i/>
          <w:color w:val="0070C0"/>
          <w:sz w:val="22"/>
          <w:szCs w:val="22"/>
        </w:rPr>
        <w:t>de l’entreprise,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9B1CD0" w:rsidRPr="000F5C8C" w:rsidRDefault="009B1CD0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N°3 :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</w:t>
      </w:r>
      <w:r w:rsidR="00B73584" w:rsidRPr="00CA40FD">
        <w:rPr>
          <w:rFonts w:ascii="Calibri" w:hAnsi="Calibri" w:cs="Calibri"/>
          <w:i/>
          <w:color w:val="0070C0"/>
          <w:sz w:val="22"/>
          <w:szCs w:val="22"/>
        </w:rPr>
        <w:t>de l’entreprise,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  <w:r w:rsidR="00572DC0" w:rsidRPr="00572DC0">
        <w:rPr>
          <w:rFonts w:ascii="Calibri" w:hAnsi="Calibri" w:cs="Calibri"/>
          <w:i/>
          <w:sz w:val="22"/>
          <w:szCs w:val="22"/>
        </w:rPr>
        <w:t xml:space="preserve"> : 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lastRenderedPageBreak/>
        <w:t>Numéro SIRET</w:t>
      </w:r>
    </w:p>
    <w:p w:rsidR="005D795E" w:rsidRPr="000F5C8C" w:rsidRDefault="005D795E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D41AD4" w:rsidRPr="000F5C8C" w:rsidRDefault="00D41AD4" w:rsidP="00D41AD4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 w:rsidRPr="000F5C8C">
        <w:rPr>
          <w:rFonts w:ascii="Calibri" w:hAnsi="Calibri" w:cs="Arial"/>
          <w:sz w:val="22"/>
          <w:szCs w:val="22"/>
        </w:rPr>
        <w:t xml:space="preserve">Les membres du groupement d’opérateurs économiques désignent le mandataire suivant </w:t>
      </w:r>
      <w:r w:rsidRPr="000F5C8C">
        <w:rPr>
          <w:rFonts w:ascii="Calibri" w:hAnsi="Calibri" w:cs="Arial"/>
          <w:i/>
          <w:sz w:val="22"/>
          <w:szCs w:val="22"/>
        </w:rPr>
        <w:t>(</w:t>
      </w:r>
      <w:hyperlink r:id="rId10" w:history="1">
        <w:r w:rsidRPr="000F5C8C">
          <w:rPr>
            <w:rStyle w:val="Lienhypertexte"/>
            <w:rFonts w:ascii="Calibri" w:hAnsi="Calibri" w:cs="Arial"/>
            <w:i/>
            <w:sz w:val="22"/>
            <w:szCs w:val="22"/>
          </w:rPr>
          <w:t>article R. 2142-23</w:t>
        </w:r>
      </w:hyperlink>
      <w:r w:rsidRPr="000F5C8C">
        <w:rPr>
          <w:rFonts w:ascii="Calibri" w:hAnsi="Calibri" w:cs="Arial"/>
          <w:i/>
          <w:sz w:val="22"/>
          <w:szCs w:val="22"/>
        </w:rPr>
        <w:t xml:space="preserve"> ou </w:t>
      </w:r>
      <w:hyperlink r:id="rId11" w:history="1">
        <w:r w:rsidRPr="000F5C8C">
          <w:rPr>
            <w:rStyle w:val="Lienhypertexte"/>
            <w:rFonts w:ascii="Calibri" w:hAnsi="Calibri" w:cs="Arial"/>
            <w:i/>
            <w:sz w:val="22"/>
            <w:szCs w:val="22"/>
          </w:rPr>
          <w:t>article R. 2342-12</w:t>
        </w:r>
      </w:hyperlink>
      <w:r w:rsidRPr="000F5C8C">
        <w:rPr>
          <w:rFonts w:ascii="Calibri" w:hAnsi="Calibri" w:cs="Arial"/>
          <w:i/>
          <w:sz w:val="22"/>
          <w:szCs w:val="22"/>
        </w:rPr>
        <w:t xml:space="preserve"> du code de la commande publique) </w:t>
      </w:r>
      <w:r w:rsidRPr="000F5C8C">
        <w:rPr>
          <w:rFonts w:ascii="Calibri" w:hAnsi="Calibri" w:cs="Arial"/>
          <w:sz w:val="22"/>
          <w:szCs w:val="22"/>
        </w:rPr>
        <w:t>:</w:t>
      </w:r>
    </w:p>
    <w:p w:rsidR="00D41AD4" w:rsidRPr="000F5C8C" w:rsidRDefault="00D41AD4" w:rsidP="00D41AD4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7F0861" w:rsidRPr="00390B25" w:rsidRDefault="007F0861" w:rsidP="00D41AD4">
      <w:pPr>
        <w:tabs>
          <w:tab w:val="left" w:pos="851"/>
        </w:tabs>
        <w:rPr>
          <w:rFonts w:ascii="Calibri" w:hAnsi="Calibri" w:cs="Calibri"/>
          <w:b/>
          <w:i/>
          <w:sz w:val="22"/>
          <w:szCs w:val="22"/>
        </w:rPr>
      </w:pPr>
      <w:r w:rsidRPr="00390B25">
        <w:rPr>
          <w:rFonts w:ascii="Calibri" w:hAnsi="Calibri" w:cs="Calibri"/>
          <w:b/>
          <w:i/>
          <w:sz w:val="22"/>
          <w:szCs w:val="22"/>
        </w:rPr>
        <w:t>Nom commercial et la dén</w:t>
      </w:r>
      <w:r w:rsidR="00D41AD4" w:rsidRPr="00390B25">
        <w:rPr>
          <w:rFonts w:ascii="Calibri" w:hAnsi="Calibri" w:cs="Calibri"/>
          <w:b/>
          <w:i/>
          <w:sz w:val="22"/>
          <w:szCs w:val="22"/>
        </w:rPr>
        <w:t>omination sociale du mandataire :</w:t>
      </w:r>
    </w:p>
    <w:p w:rsidR="007F0861" w:rsidRPr="00390B25" w:rsidRDefault="007F0861" w:rsidP="007F0861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390B25">
        <w:rPr>
          <w:rFonts w:ascii="Calibri" w:hAnsi="Calibri" w:cs="Calibri"/>
          <w:b/>
          <w:i/>
          <w:sz w:val="22"/>
          <w:szCs w:val="22"/>
        </w:rPr>
        <w:t>Représenté par</w:t>
      </w:r>
      <w:r w:rsidR="00D41AD4" w:rsidRPr="00390B25">
        <w:rPr>
          <w:rFonts w:ascii="Calibri" w:hAnsi="Calibri" w:cs="Calibri"/>
          <w:b/>
          <w:i/>
          <w:sz w:val="22"/>
          <w:szCs w:val="22"/>
        </w:rPr>
        <w:t> :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  <w:u w:val="single"/>
        </w:rPr>
      </w:pPr>
      <w:r w:rsidRPr="000F5C8C">
        <w:rPr>
          <w:rFonts w:ascii="Calibri" w:hAnsi="Calibri" w:cs="Calibri"/>
          <w:sz w:val="22"/>
          <w:szCs w:val="22"/>
        </w:rPr>
        <w:t>En cas de groupement conjoint, le mandataire du groupement</w:t>
      </w:r>
      <w:r w:rsidR="00160865" w:rsidRPr="000F5C8C">
        <w:rPr>
          <w:rFonts w:ascii="Calibri" w:hAnsi="Calibri" w:cs="Calibri"/>
          <w:sz w:val="22"/>
          <w:szCs w:val="22"/>
        </w:rPr>
        <w:t xml:space="preserve"> est solidaire</w:t>
      </w:r>
      <w:r w:rsidR="00343DF7">
        <w:rPr>
          <w:rFonts w:ascii="Calibri" w:hAnsi="Calibri" w:cs="Calibri"/>
          <w:sz w:val="22"/>
          <w:szCs w:val="22"/>
        </w:rPr>
        <w:t xml:space="preserve"> pour l’exécution du marché, de chacun des membres du groupement dans ses obligations contractuelles vis-à-vis du maitre de l’ouvrage</w:t>
      </w:r>
      <w:r w:rsidR="009D52B4" w:rsidRPr="000F5C8C">
        <w:rPr>
          <w:rFonts w:ascii="Calibri" w:hAnsi="Calibri" w:cs="Calibri"/>
          <w:sz w:val="22"/>
          <w:szCs w:val="22"/>
        </w:rPr>
        <w:t>.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 ont donné mandat au mandataire, qui signe le présent acte d’engagement :</w:t>
      </w:r>
    </w:p>
    <w:p w:rsidR="005D795E" w:rsidRPr="000F5C8C" w:rsidRDefault="005D795E" w:rsidP="005D79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695" w:hanging="1695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 le présent acte d’engagement en leur nom et pour leur compte, pour les représenter vis-à-vis de l’acheteur et pour coordonner l’ensemble des prestations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2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signer, en leur nom et pour leur compte, les modifications ultérieures du marché public ou de l’accord-cadre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3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:rsidR="005D795E" w:rsidRPr="000F5C8C" w:rsidRDefault="005D795E" w:rsidP="00487484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487484">
        <w:rPr>
          <w:rFonts w:ascii="Calibri" w:hAnsi="Calibri" w:cs="Calibri"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Ont donné mandat au mandataire dans les conditions définies par les pouvoirs joints en annexe.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groupement, qui signent le présent acte d’engagement :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les représenter vis-à-vis de l’acheteur et pour coordonner l’ensemble des prestations ;</w:t>
      </w: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signer, en leur nom et pour leur compte, les modifications ultérieures du marché ou de l’accord-cadre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Donnent mandat au mandataire dans les conditions définies ci-dessous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4"/>
      </w:r>
      <w:r w:rsidRPr="000F5C8C">
        <w:rPr>
          <w:rFonts w:ascii="Calibri" w:hAnsi="Calibri" w:cs="Calibri"/>
          <w:sz w:val="22"/>
          <w:szCs w:val="22"/>
        </w:rPr>
        <w:t> :</w:t>
      </w:r>
    </w:p>
    <w:p w:rsidR="005D795E" w:rsidRPr="000F5C8C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sz w:val="22"/>
          <w:szCs w:val="22"/>
        </w:rPr>
      </w:pPr>
    </w:p>
    <w:p w:rsidR="006917A0" w:rsidRPr="000F5C8C" w:rsidRDefault="006917A0" w:rsidP="0001492C">
      <w:pPr>
        <w:pStyle w:val="Titre2"/>
        <w:shd w:val="clear" w:color="auto" w:fill="DEEAF6"/>
        <w:tabs>
          <w:tab w:val="left" w:pos="851"/>
          <w:tab w:val="left" w:pos="2268"/>
        </w:tabs>
        <w:rPr>
          <w:rFonts w:ascii="Calibri" w:hAnsi="Calibri" w:cs="Calibri"/>
          <w:i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B2 </w:t>
      </w:r>
      <w:r w:rsidR="005250BF" w:rsidRPr="000F5C8C">
        <w:rPr>
          <w:rFonts w:ascii="Calibri" w:hAnsi="Calibri" w:cs="Calibri"/>
          <w:sz w:val="22"/>
          <w:szCs w:val="22"/>
        </w:rPr>
        <w:t>–</w:t>
      </w:r>
      <w:r w:rsidRPr="000F5C8C">
        <w:rPr>
          <w:rFonts w:ascii="Calibri" w:hAnsi="Calibri" w:cs="Calibri"/>
          <w:sz w:val="22"/>
          <w:szCs w:val="22"/>
        </w:rPr>
        <w:t xml:space="preserve"> </w:t>
      </w:r>
      <w:r w:rsidR="005D795E" w:rsidRPr="000F5C8C">
        <w:rPr>
          <w:rFonts w:ascii="Calibri" w:hAnsi="Calibri" w:cs="Calibri"/>
          <w:sz w:val="22"/>
          <w:szCs w:val="22"/>
        </w:rPr>
        <w:t xml:space="preserve">Engagement </w:t>
      </w:r>
      <w:r w:rsidR="005250BF" w:rsidRPr="000F5C8C">
        <w:rPr>
          <w:rFonts w:ascii="Calibri" w:hAnsi="Calibri" w:cs="Calibri"/>
          <w:sz w:val="22"/>
          <w:szCs w:val="22"/>
        </w:rPr>
        <w:t>du titulaire ou du groupement titulaire </w:t>
      </w:r>
    </w:p>
    <w:p w:rsidR="009E22BB" w:rsidRDefault="009E22BB" w:rsidP="005D795E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fr-FR"/>
        </w:rPr>
      </w:pPr>
    </w:p>
    <w:p w:rsidR="00C20945" w:rsidRPr="000F5C8C" w:rsidRDefault="00C20945" w:rsidP="005D795E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titulaire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ou l’ensemble des me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mbres du groupement s’engagent à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exéc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uter les prestations demandées a</w:t>
      </w:r>
      <w:r w:rsidRPr="000F5C8C">
        <w:rPr>
          <w:rFonts w:ascii="Calibri" w:hAnsi="Calibri" w:cs="Calibri"/>
          <w:sz w:val="22"/>
          <w:szCs w:val="22"/>
          <w:lang w:eastAsia="fr-FR"/>
        </w:rPr>
        <w:t>ux prix indiqués ci –dessous :</w:t>
      </w: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2"/>
      </w:tblGrid>
      <w:tr w:rsidR="00693CE4" w:rsidRPr="000F5C8C" w:rsidTr="0043512C">
        <w:tc>
          <w:tcPr>
            <w:tcW w:w="51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CE4" w:rsidRPr="000F5C8C" w:rsidRDefault="00693CE4" w:rsidP="00CA40FD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3CE4" w:rsidRPr="000F5C8C" w:rsidRDefault="00693CE4" w:rsidP="00CA40FD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Montants en €</w:t>
            </w:r>
            <w:r w:rsidR="00BE0771">
              <w:rPr>
                <w:rFonts w:ascii="Calibri" w:hAnsi="Calibri" w:cs="Calibri"/>
                <w:b/>
                <w:sz w:val="22"/>
                <w:szCs w:val="22"/>
              </w:rPr>
              <w:t xml:space="preserve"> HT</w:t>
            </w:r>
          </w:p>
        </w:tc>
      </w:tr>
      <w:tr w:rsidR="00693CE4" w:rsidRPr="000F5C8C" w:rsidTr="00EB70F6">
        <w:tc>
          <w:tcPr>
            <w:tcW w:w="5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93CE4" w:rsidRPr="000F5C8C" w:rsidRDefault="0043512C" w:rsidP="00214023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214023">
              <w:rPr>
                <w:rFonts w:ascii="Calibri" w:hAnsi="Calibri" w:cs="Calibri"/>
                <w:b/>
                <w:sz w:val="22"/>
                <w:szCs w:val="22"/>
              </w:rPr>
              <w:t>Montant de la tranche ferme</w:t>
            </w:r>
          </w:p>
        </w:tc>
        <w:tc>
          <w:tcPr>
            <w:tcW w:w="517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93CE4" w:rsidRPr="000F5C8C" w:rsidRDefault="00693CE4" w:rsidP="00CA40FD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93CE4" w:rsidRDefault="00693CE4" w:rsidP="00C92034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Montant de la </w:t>
      </w:r>
      <w:r w:rsidR="00BF186E" w:rsidRPr="000F5C8C">
        <w:rPr>
          <w:rFonts w:ascii="Calibri" w:hAnsi="Calibri" w:cs="Calibri"/>
          <w:sz w:val="22"/>
          <w:szCs w:val="22"/>
        </w:rPr>
        <w:t>tranche ferme</w:t>
      </w:r>
      <w:r w:rsidRPr="000F5C8C">
        <w:rPr>
          <w:rFonts w:ascii="Calibri" w:hAnsi="Calibri" w:cs="Calibri"/>
          <w:sz w:val="22"/>
          <w:szCs w:val="22"/>
        </w:rPr>
        <w:t xml:space="preserve"> HT arrêt</w:t>
      </w:r>
      <w:r w:rsidR="00BE0771">
        <w:rPr>
          <w:rFonts w:ascii="Calibri" w:hAnsi="Calibri" w:cs="Calibri"/>
          <w:sz w:val="22"/>
          <w:szCs w:val="22"/>
        </w:rPr>
        <w:t>é</w:t>
      </w:r>
      <w:r w:rsidRPr="000F5C8C">
        <w:rPr>
          <w:rFonts w:ascii="Calibri" w:hAnsi="Calibri" w:cs="Calibri"/>
          <w:sz w:val="22"/>
          <w:szCs w:val="22"/>
        </w:rPr>
        <w:t xml:space="preserve"> en toutes lettres :</w:t>
      </w:r>
    </w:p>
    <w:p w:rsidR="003B0B5F" w:rsidRDefault="003B0B5F" w:rsidP="004B78B2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2"/>
      </w:tblGrid>
      <w:tr w:rsidR="003B0B5F" w:rsidRPr="000F5C8C" w:rsidTr="003B0B5F">
        <w:trPr>
          <w:trHeight w:val="285"/>
        </w:trPr>
        <w:tc>
          <w:tcPr>
            <w:tcW w:w="5172" w:type="dxa"/>
            <w:tcBorders>
              <w:top w:val="nil"/>
              <w:left w:val="nil"/>
            </w:tcBorders>
            <w:shd w:val="clear" w:color="auto" w:fill="auto"/>
          </w:tcPr>
          <w:p w:rsidR="003B0B5F" w:rsidRPr="000F5C8C" w:rsidRDefault="003B0B5F" w:rsidP="005F08CD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172" w:type="dxa"/>
            <w:shd w:val="clear" w:color="auto" w:fill="auto"/>
          </w:tcPr>
          <w:p w:rsidR="003B0B5F" w:rsidRPr="000F5C8C" w:rsidRDefault="003B0B5F" w:rsidP="005F08CD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Montants en €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HT</w:t>
            </w:r>
          </w:p>
        </w:tc>
      </w:tr>
      <w:tr w:rsidR="003B0B5F" w:rsidRPr="00214023" w:rsidTr="005F08CD">
        <w:tc>
          <w:tcPr>
            <w:tcW w:w="5172" w:type="dxa"/>
            <w:shd w:val="clear" w:color="auto" w:fill="auto"/>
          </w:tcPr>
          <w:p w:rsidR="003B0B5F" w:rsidRPr="000F5C8C" w:rsidRDefault="003B0B5F" w:rsidP="00214023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214023">
              <w:rPr>
                <w:rFonts w:ascii="Calibri" w:hAnsi="Calibri" w:cs="Calibri"/>
                <w:b/>
                <w:sz w:val="22"/>
                <w:szCs w:val="22"/>
              </w:rPr>
              <w:t xml:space="preserve">Montant de la tranche optionnelle </w:t>
            </w:r>
            <w:r w:rsidR="00C3252A" w:rsidRPr="00214023">
              <w:rPr>
                <w:rFonts w:ascii="Calibri" w:hAnsi="Calibri" w:cs="Calibri"/>
                <w:b/>
                <w:sz w:val="22"/>
                <w:szCs w:val="22"/>
              </w:rPr>
              <w:t>N°1</w:t>
            </w:r>
            <w:r w:rsidR="00EB70F6" w:rsidRPr="00214023">
              <w:rPr>
                <w:vertAlign w:val="superscript"/>
              </w:rPr>
              <w:footnoteReference w:id="5"/>
            </w:r>
          </w:p>
        </w:tc>
        <w:tc>
          <w:tcPr>
            <w:tcW w:w="5172" w:type="dxa"/>
            <w:shd w:val="clear" w:color="auto" w:fill="auto"/>
          </w:tcPr>
          <w:p w:rsidR="003B0B5F" w:rsidRPr="00214023" w:rsidRDefault="003B0B5F" w:rsidP="00214023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360" w:firstLin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3B0B5F" w:rsidRDefault="003B0B5F" w:rsidP="003B0B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Montant de la tranche optionnelle N°</w:t>
      </w:r>
      <w:r>
        <w:rPr>
          <w:rFonts w:ascii="Calibri" w:hAnsi="Calibri" w:cs="Calibri"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1 H</w:t>
      </w:r>
      <w:r>
        <w:rPr>
          <w:rFonts w:ascii="Calibri" w:hAnsi="Calibri" w:cs="Calibri"/>
          <w:sz w:val="22"/>
          <w:szCs w:val="22"/>
        </w:rPr>
        <w:t>T arrêté</w:t>
      </w:r>
      <w:r w:rsidRPr="000F5C8C">
        <w:rPr>
          <w:rFonts w:ascii="Calibri" w:hAnsi="Calibri" w:cs="Calibri"/>
          <w:sz w:val="22"/>
          <w:szCs w:val="22"/>
        </w:rPr>
        <w:t xml:space="preserve"> en toutes lettres :</w:t>
      </w:r>
    </w:p>
    <w:p w:rsidR="006B2A87" w:rsidRPr="0001492C" w:rsidRDefault="006B2A87" w:rsidP="006B2A87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2"/>
      </w:tblGrid>
      <w:tr w:rsidR="006B2A87" w:rsidRPr="000F5C8C" w:rsidTr="00F47E47">
        <w:trPr>
          <w:trHeight w:val="285"/>
        </w:trPr>
        <w:tc>
          <w:tcPr>
            <w:tcW w:w="5172" w:type="dxa"/>
            <w:tcBorders>
              <w:top w:val="nil"/>
              <w:left w:val="nil"/>
            </w:tcBorders>
            <w:shd w:val="clear" w:color="auto" w:fill="auto"/>
          </w:tcPr>
          <w:p w:rsidR="006B2A87" w:rsidRPr="000F5C8C" w:rsidRDefault="006B2A87" w:rsidP="00F47E47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172" w:type="dxa"/>
            <w:shd w:val="clear" w:color="auto" w:fill="auto"/>
          </w:tcPr>
          <w:p w:rsidR="006B2A87" w:rsidRPr="000F5C8C" w:rsidRDefault="006B2A87" w:rsidP="00F47E47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Montants en €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HT</w:t>
            </w:r>
          </w:p>
        </w:tc>
      </w:tr>
      <w:tr w:rsidR="006B2A87" w:rsidRPr="00214023" w:rsidTr="00F47E47">
        <w:tc>
          <w:tcPr>
            <w:tcW w:w="5172" w:type="dxa"/>
            <w:shd w:val="clear" w:color="auto" w:fill="auto"/>
          </w:tcPr>
          <w:p w:rsidR="006B2A87" w:rsidRPr="00214023" w:rsidRDefault="006B2A87" w:rsidP="00F47E47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214023">
              <w:rPr>
                <w:rFonts w:ascii="Calibri" w:hAnsi="Calibri" w:cs="Calibri"/>
                <w:b/>
                <w:sz w:val="22"/>
                <w:szCs w:val="22"/>
              </w:rPr>
              <w:t>Montant de la tranche optionnelle N°</w:t>
            </w:r>
            <w:r w:rsidR="00EB70F6" w:rsidRPr="00214023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EB70F6" w:rsidRPr="00214023">
              <w:rPr>
                <w:rStyle w:val="Appelnotedebasdep"/>
                <w:rFonts w:ascii="Calibri" w:hAnsi="Calibri" w:cs="Calibri"/>
                <w:b/>
                <w:sz w:val="22"/>
                <w:szCs w:val="22"/>
              </w:rPr>
              <w:footnoteReference w:id="6"/>
            </w:r>
          </w:p>
        </w:tc>
        <w:tc>
          <w:tcPr>
            <w:tcW w:w="5172" w:type="dxa"/>
            <w:shd w:val="clear" w:color="auto" w:fill="auto"/>
          </w:tcPr>
          <w:p w:rsidR="006B2A87" w:rsidRPr="00214023" w:rsidRDefault="006B2A87" w:rsidP="00F47E47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B2A87" w:rsidRPr="00214023" w:rsidRDefault="006B2A87" w:rsidP="006B2A8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  <w:r w:rsidRPr="00214023">
        <w:rPr>
          <w:rFonts w:ascii="Calibri" w:hAnsi="Calibri" w:cs="Calibri"/>
          <w:sz w:val="22"/>
          <w:szCs w:val="22"/>
        </w:rPr>
        <w:lastRenderedPageBreak/>
        <w:t xml:space="preserve">Montant de la tranche optionnelle N° </w:t>
      </w:r>
      <w:r w:rsidR="00B53855">
        <w:rPr>
          <w:rFonts w:ascii="Calibri" w:hAnsi="Calibri" w:cs="Calibri"/>
          <w:sz w:val="22"/>
          <w:szCs w:val="22"/>
        </w:rPr>
        <w:t>2</w:t>
      </w:r>
      <w:r w:rsidRPr="00214023">
        <w:rPr>
          <w:rFonts w:ascii="Calibri" w:hAnsi="Calibri" w:cs="Calibri"/>
          <w:sz w:val="22"/>
          <w:szCs w:val="22"/>
        </w:rPr>
        <w:t xml:space="preserve"> HT arrêté en toutes lettres :</w:t>
      </w:r>
    </w:p>
    <w:p w:rsidR="006B2A87" w:rsidRPr="00214023" w:rsidRDefault="006B2A87" w:rsidP="006B2A87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2"/>
      </w:tblGrid>
      <w:tr w:rsidR="006B2A87" w:rsidRPr="00214023" w:rsidTr="00F47E47">
        <w:trPr>
          <w:trHeight w:val="285"/>
        </w:trPr>
        <w:tc>
          <w:tcPr>
            <w:tcW w:w="5172" w:type="dxa"/>
            <w:tcBorders>
              <w:top w:val="nil"/>
              <w:left w:val="nil"/>
            </w:tcBorders>
            <w:shd w:val="clear" w:color="auto" w:fill="auto"/>
          </w:tcPr>
          <w:p w:rsidR="006B2A87" w:rsidRPr="00214023" w:rsidRDefault="006B2A87" w:rsidP="00F47E47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172" w:type="dxa"/>
            <w:shd w:val="clear" w:color="auto" w:fill="auto"/>
          </w:tcPr>
          <w:p w:rsidR="006B2A87" w:rsidRPr="00214023" w:rsidRDefault="006B2A87" w:rsidP="00F47E47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14023">
              <w:rPr>
                <w:rFonts w:ascii="Calibri" w:hAnsi="Calibri" w:cs="Calibri"/>
                <w:b/>
                <w:sz w:val="22"/>
                <w:szCs w:val="22"/>
              </w:rPr>
              <w:t>Montants en € HT</w:t>
            </w:r>
          </w:p>
        </w:tc>
      </w:tr>
      <w:tr w:rsidR="006B2A87" w:rsidRPr="00214023" w:rsidTr="00F47E47">
        <w:tc>
          <w:tcPr>
            <w:tcW w:w="5172" w:type="dxa"/>
            <w:shd w:val="clear" w:color="auto" w:fill="auto"/>
          </w:tcPr>
          <w:p w:rsidR="006B2A87" w:rsidRPr="00214023" w:rsidRDefault="006B2A87" w:rsidP="00F47E47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214023">
              <w:rPr>
                <w:rFonts w:ascii="Calibri" w:hAnsi="Calibri" w:cs="Calibri"/>
                <w:b/>
                <w:sz w:val="22"/>
                <w:szCs w:val="22"/>
              </w:rPr>
              <w:t>Montant de la tranche optionnelle N°</w:t>
            </w:r>
            <w:r w:rsidR="00EB70F6" w:rsidRPr="00214023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Pr="00214023">
              <w:rPr>
                <w:rStyle w:val="Appelnotedebasdep"/>
                <w:rFonts w:ascii="Calibri" w:hAnsi="Calibri" w:cs="Calibri"/>
                <w:b/>
                <w:sz w:val="22"/>
                <w:szCs w:val="22"/>
              </w:rPr>
              <w:footnoteReference w:id="7"/>
            </w:r>
          </w:p>
        </w:tc>
        <w:tc>
          <w:tcPr>
            <w:tcW w:w="5172" w:type="dxa"/>
            <w:shd w:val="clear" w:color="auto" w:fill="auto"/>
          </w:tcPr>
          <w:p w:rsidR="006B2A87" w:rsidRPr="00214023" w:rsidRDefault="006B2A87" w:rsidP="00F47E47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B2A87" w:rsidRPr="00214023" w:rsidRDefault="006B2A87" w:rsidP="006B2A8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  <w:r w:rsidRPr="00214023">
        <w:rPr>
          <w:rFonts w:ascii="Calibri" w:hAnsi="Calibri" w:cs="Calibri"/>
          <w:sz w:val="22"/>
          <w:szCs w:val="22"/>
        </w:rPr>
        <w:t xml:space="preserve">Montant de la tranche optionnelle N° </w:t>
      </w:r>
      <w:r w:rsidR="00B53855">
        <w:rPr>
          <w:rFonts w:ascii="Calibri" w:hAnsi="Calibri" w:cs="Calibri"/>
          <w:sz w:val="22"/>
          <w:szCs w:val="22"/>
        </w:rPr>
        <w:t>3</w:t>
      </w:r>
      <w:r w:rsidRPr="00214023">
        <w:rPr>
          <w:rFonts w:ascii="Calibri" w:hAnsi="Calibri" w:cs="Calibri"/>
          <w:sz w:val="22"/>
          <w:szCs w:val="22"/>
        </w:rPr>
        <w:t xml:space="preserve"> HT arrêté en toutes lettres :</w:t>
      </w:r>
    </w:p>
    <w:p w:rsidR="00EB70F6" w:rsidRPr="00214023" w:rsidRDefault="00EB70F6" w:rsidP="006B2A8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2"/>
      </w:tblGrid>
      <w:tr w:rsidR="00EB70F6" w:rsidRPr="00214023" w:rsidTr="00CD61AC">
        <w:trPr>
          <w:trHeight w:val="285"/>
        </w:trPr>
        <w:tc>
          <w:tcPr>
            <w:tcW w:w="5172" w:type="dxa"/>
            <w:tcBorders>
              <w:top w:val="nil"/>
              <w:left w:val="nil"/>
            </w:tcBorders>
            <w:shd w:val="clear" w:color="auto" w:fill="auto"/>
          </w:tcPr>
          <w:p w:rsidR="00EB70F6" w:rsidRPr="00214023" w:rsidRDefault="00EB70F6" w:rsidP="00CD61AC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172" w:type="dxa"/>
            <w:shd w:val="clear" w:color="auto" w:fill="auto"/>
          </w:tcPr>
          <w:p w:rsidR="00EB70F6" w:rsidRPr="00214023" w:rsidRDefault="00EB70F6" w:rsidP="00CD61AC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14023">
              <w:rPr>
                <w:rFonts w:ascii="Calibri" w:hAnsi="Calibri" w:cs="Calibri"/>
                <w:b/>
                <w:sz w:val="22"/>
                <w:szCs w:val="22"/>
              </w:rPr>
              <w:t>Montants en € HT</w:t>
            </w:r>
          </w:p>
        </w:tc>
      </w:tr>
      <w:tr w:rsidR="00EB70F6" w:rsidRPr="000F5C8C" w:rsidTr="00CD61AC">
        <w:tc>
          <w:tcPr>
            <w:tcW w:w="5172" w:type="dxa"/>
            <w:shd w:val="clear" w:color="auto" w:fill="auto"/>
          </w:tcPr>
          <w:p w:rsidR="00EB70F6" w:rsidRPr="000F5C8C" w:rsidRDefault="00EB70F6" w:rsidP="00CD61AC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214023">
              <w:rPr>
                <w:rFonts w:ascii="Calibri" w:hAnsi="Calibri" w:cs="Calibri"/>
                <w:b/>
                <w:sz w:val="22"/>
                <w:szCs w:val="22"/>
              </w:rPr>
              <w:t>5 -Montant de la tranche optionnelle N°4</w:t>
            </w:r>
            <w:r w:rsidRPr="00214023">
              <w:rPr>
                <w:rStyle w:val="Appelnotedebasdep"/>
                <w:rFonts w:ascii="Calibri" w:hAnsi="Calibri" w:cs="Calibri"/>
                <w:b/>
                <w:sz w:val="22"/>
                <w:szCs w:val="22"/>
              </w:rPr>
              <w:footnoteReference w:id="8"/>
            </w:r>
          </w:p>
        </w:tc>
        <w:tc>
          <w:tcPr>
            <w:tcW w:w="5172" w:type="dxa"/>
            <w:shd w:val="clear" w:color="auto" w:fill="auto"/>
          </w:tcPr>
          <w:p w:rsidR="00EB70F6" w:rsidRPr="000F5C8C" w:rsidRDefault="00EB70F6" w:rsidP="00CD61AC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B70F6" w:rsidRDefault="00EB70F6" w:rsidP="00EB70F6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Montant de la tranche optionnelle N°</w:t>
      </w:r>
      <w:r>
        <w:rPr>
          <w:rFonts w:ascii="Calibri" w:hAnsi="Calibri" w:cs="Calibri"/>
          <w:sz w:val="22"/>
          <w:szCs w:val="22"/>
        </w:rPr>
        <w:t xml:space="preserve"> </w:t>
      </w:r>
      <w:r w:rsidR="00B53855">
        <w:rPr>
          <w:rFonts w:ascii="Calibri" w:hAnsi="Calibri" w:cs="Calibri"/>
          <w:sz w:val="22"/>
          <w:szCs w:val="22"/>
        </w:rPr>
        <w:t>4</w:t>
      </w:r>
      <w:r w:rsidRPr="000F5C8C">
        <w:rPr>
          <w:rFonts w:ascii="Calibri" w:hAnsi="Calibri" w:cs="Calibri"/>
          <w:sz w:val="22"/>
          <w:szCs w:val="22"/>
        </w:rPr>
        <w:t xml:space="preserve"> H</w:t>
      </w:r>
      <w:r>
        <w:rPr>
          <w:rFonts w:ascii="Calibri" w:hAnsi="Calibri" w:cs="Calibri"/>
          <w:sz w:val="22"/>
          <w:szCs w:val="22"/>
        </w:rPr>
        <w:t>T arrêté</w:t>
      </w:r>
      <w:r w:rsidRPr="000F5C8C">
        <w:rPr>
          <w:rFonts w:ascii="Calibri" w:hAnsi="Calibri" w:cs="Calibri"/>
          <w:sz w:val="22"/>
          <w:szCs w:val="22"/>
        </w:rPr>
        <w:t xml:space="preserve"> en toutes lettres :</w:t>
      </w:r>
    </w:p>
    <w:p w:rsidR="003B0B5F" w:rsidRDefault="003B0B5F" w:rsidP="003B0B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</w:p>
    <w:p w:rsidR="003B0B5F" w:rsidRPr="003B0B5F" w:rsidRDefault="003B0B5F" w:rsidP="003B0B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01492C">
      <w:pPr>
        <w:shd w:val="clear" w:color="auto" w:fill="DEEAF6"/>
        <w:tabs>
          <w:tab w:val="left" w:pos="851"/>
          <w:tab w:val="left" w:pos="6237"/>
        </w:tabs>
        <w:rPr>
          <w:rFonts w:ascii="Calibri" w:hAnsi="Calibri" w:cs="Calibri"/>
          <w:b/>
          <w:iCs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CE4064" w:rsidRPr="000F5C8C">
        <w:rPr>
          <w:rFonts w:ascii="Calibri" w:hAnsi="Calibri" w:cs="Calibri"/>
          <w:b/>
          <w:sz w:val="22"/>
          <w:szCs w:val="22"/>
        </w:rPr>
        <w:t>3</w:t>
      </w:r>
      <w:r w:rsidRPr="000F5C8C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0F5C8C">
        <w:rPr>
          <w:rFonts w:ascii="Calibri" w:hAnsi="Calibri" w:cs="Calibri"/>
          <w:b/>
          <w:sz w:val="22"/>
          <w:szCs w:val="22"/>
        </w:rPr>
        <w:t>–</w:t>
      </w:r>
      <w:r w:rsidR="005D795E" w:rsidRPr="000F5C8C">
        <w:rPr>
          <w:rFonts w:ascii="Calibri" w:hAnsi="Calibri" w:cs="Calibri"/>
          <w:b/>
          <w:sz w:val="22"/>
          <w:szCs w:val="22"/>
        </w:rPr>
        <w:t>E</w:t>
      </w:r>
      <w:r w:rsidR="00036500" w:rsidRPr="000F5C8C">
        <w:rPr>
          <w:rFonts w:ascii="Calibri" w:hAnsi="Calibri" w:cs="Calibri"/>
          <w:b/>
          <w:sz w:val="22"/>
          <w:szCs w:val="22"/>
        </w:rPr>
        <w:t>n cas de groupement conjoint,</w:t>
      </w:r>
      <w:r w:rsidR="00036500" w:rsidRPr="000F5C8C" w:rsidDel="0021797C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0F5C8C">
        <w:rPr>
          <w:rFonts w:ascii="Calibri" w:hAnsi="Calibri" w:cs="Calibri"/>
          <w:b/>
          <w:sz w:val="22"/>
          <w:szCs w:val="22"/>
        </w:rPr>
        <w:t>r</w:t>
      </w:r>
      <w:r w:rsidRPr="000F5C8C">
        <w:rPr>
          <w:rFonts w:ascii="Calibri" w:hAnsi="Calibri" w:cs="Calibri"/>
          <w:b/>
          <w:sz w:val="22"/>
          <w:szCs w:val="22"/>
        </w:rPr>
        <w:t>épartition des prestations</w:t>
      </w:r>
      <w:r w:rsidR="00546FD1" w:rsidRPr="000F5C8C">
        <w:rPr>
          <w:rFonts w:ascii="Calibri" w:hAnsi="Calibri" w:cs="Calibri"/>
          <w:b/>
          <w:sz w:val="22"/>
          <w:szCs w:val="22"/>
        </w:rPr>
        <w:t xml:space="preserve"> entre </w:t>
      </w:r>
      <w:r w:rsidR="00CA40FD">
        <w:rPr>
          <w:rFonts w:ascii="Calibri" w:hAnsi="Calibri" w:cs="Calibri"/>
          <w:b/>
          <w:sz w:val="22"/>
          <w:szCs w:val="22"/>
        </w:rPr>
        <w:t>c</w:t>
      </w:r>
      <w:r w:rsidR="00CA40FD" w:rsidRPr="000F5C8C">
        <w:rPr>
          <w:rFonts w:ascii="Calibri" w:hAnsi="Calibri" w:cs="Calibri"/>
          <w:b/>
          <w:sz w:val="22"/>
          <w:szCs w:val="22"/>
        </w:rPr>
        <w:t>otraitants</w:t>
      </w:r>
    </w:p>
    <w:p w:rsidR="009B1CD0" w:rsidRPr="000F5C8C" w:rsidRDefault="009B1CD0" w:rsidP="006C4338">
      <w:pPr>
        <w:tabs>
          <w:tab w:val="left" w:pos="851"/>
        </w:tabs>
        <w:spacing w:before="12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iCs/>
          <w:sz w:val="22"/>
          <w:szCs w:val="22"/>
        </w:rPr>
        <w:t xml:space="preserve">Les membres du groupement conjoint indiquent dans le tableau ci-dessous la </w:t>
      </w:r>
      <w:r w:rsidRPr="000F5C8C">
        <w:rPr>
          <w:rFonts w:ascii="Calibri" w:hAnsi="Calibri" w:cs="Calibri"/>
          <w:b/>
          <w:iCs/>
          <w:sz w:val="22"/>
          <w:szCs w:val="22"/>
          <w:u w:val="single"/>
        </w:rPr>
        <w:t>répartition des prestations</w:t>
      </w:r>
      <w:r w:rsidRPr="000F5C8C">
        <w:rPr>
          <w:rFonts w:ascii="Calibri" w:hAnsi="Calibri" w:cs="Calibri"/>
          <w:iCs/>
          <w:sz w:val="22"/>
          <w:szCs w:val="22"/>
        </w:rPr>
        <w:t xml:space="preserve"> que chacun d</w:t>
      </w:r>
      <w:r w:rsidR="002D1E14" w:rsidRPr="000F5C8C">
        <w:rPr>
          <w:rFonts w:ascii="Calibri" w:hAnsi="Calibri" w:cs="Calibri"/>
          <w:iCs/>
          <w:sz w:val="22"/>
          <w:szCs w:val="22"/>
        </w:rPr>
        <w:t>’entre eux s’engage à réaliser.</w:t>
      </w:r>
    </w:p>
    <w:tbl>
      <w:tblPr>
        <w:tblW w:w="1053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0F5C8C" w:rsidTr="00EB70F6">
        <w:trPr>
          <w:trHeight w:val="20"/>
        </w:trPr>
        <w:tc>
          <w:tcPr>
            <w:tcW w:w="4503" w:type="dxa"/>
            <w:vMerge w:val="restart"/>
            <w:shd w:val="clear" w:color="auto" w:fill="auto"/>
            <w:vAlign w:val="center"/>
          </w:tcPr>
          <w:p w:rsidR="009B1CD0" w:rsidRPr="000F5C8C" w:rsidRDefault="009B1CD0" w:rsidP="006F3DF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Désignation des membres </w:t>
            </w:r>
          </w:p>
          <w:p w:rsidR="009B1CD0" w:rsidRPr="000F5C8C" w:rsidRDefault="009B1CD0" w:rsidP="005846F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du groupement conjoint</w:t>
            </w:r>
          </w:p>
        </w:tc>
        <w:tc>
          <w:tcPr>
            <w:tcW w:w="6033" w:type="dxa"/>
            <w:gridSpan w:val="2"/>
            <w:shd w:val="clear" w:color="auto" w:fill="auto"/>
            <w:vAlign w:val="center"/>
          </w:tcPr>
          <w:p w:rsidR="009B1CD0" w:rsidRPr="000F5C8C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 w:cs="Calibri"/>
                <w:b/>
                <w:i w:val="0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i w:val="0"/>
                <w:sz w:val="22"/>
                <w:szCs w:val="22"/>
              </w:rPr>
              <w:t>Prestations exécutées par les membres</w:t>
            </w:r>
          </w:p>
          <w:p w:rsidR="00F56816" w:rsidRPr="000F5C8C" w:rsidRDefault="009B1CD0" w:rsidP="00CA40FD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i w:val="0"/>
                <w:sz w:val="22"/>
                <w:szCs w:val="22"/>
              </w:rPr>
              <w:t>du groupement conjoint</w:t>
            </w:r>
          </w:p>
        </w:tc>
      </w:tr>
      <w:tr w:rsidR="009B1CD0" w:rsidRPr="000F5C8C" w:rsidTr="00EB70F6">
        <w:trPr>
          <w:trHeight w:val="20"/>
        </w:trPr>
        <w:tc>
          <w:tcPr>
            <w:tcW w:w="4503" w:type="dxa"/>
            <w:vMerge/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348" w:type="dxa"/>
            <w:shd w:val="clear" w:color="auto" w:fill="FFFFFF"/>
            <w:vAlign w:val="center"/>
          </w:tcPr>
          <w:p w:rsidR="009B1CD0" w:rsidRPr="000F5C8C" w:rsidRDefault="009B1CD0" w:rsidP="005173E1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Montant HT</w:t>
            </w:r>
            <w:r w:rsidR="005173E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de la prestation</w:t>
            </w: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 w:val="restart"/>
            <w:shd w:val="clear" w:color="auto" w:fill="FFFFFF"/>
          </w:tcPr>
          <w:p w:rsidR="005173E1" w:rsidRPr="009E22BB" w:rsidRDefault="005173E1" w:rsidP="009E22BB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</w:rPr>
            </w:pPr>
            <w:r w:rsidRPr="009E22BB">
              <w:rPr>
                <w:rFonts w:ascii="Calibri" w:hAnsi="Calibri" w:cs="Calibri"/>
                <w:i/>
              </w:rPr>
              <w:t>Contractant N°1 :</w:t>
            </w: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9E22B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ferme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auto"/>
          </w:tcPr>
          <w:p w:rsidR="005173E1" w:rsidRPr="009E22BB" w:rsidRDefault="005173E1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1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auto"/>
          </w:tcPr>
          <w:p w:rsidR="005173E1" w:rsidRPr="009E22BB" w:rsidRDefault="005173E1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2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auto"/>
          </w:tcPr>
          <w:p w:rsidR="005173E1" w:rsidRPr="009E22BB" w:rsidRDefault="005173E1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3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auto"/>
          </w:tcPr>
          <w:p w:rsidR="005173E1" w:rsidRPr="009E22BB" w:rsidRDefault="005173E1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4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 w:val="restart"/>
            <w:shd w:val="clear" w:color="auto" w:fill="DEEAF6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</w:rPr>
            </w:pPr>
            <w:r w:rsidRPr="009E22BB">
              <w:rPr>
                <w:rFonts w:ascii="Calibri" w:hAnsi="Calibri" w:cs="Calibri"/>
                <w:i/>
              </w:rPr>
              <w:t>Contractant N°1 :</w:t>
            </w:r>
          </w:p>
        </w:tc>
        <w:tc>
          <w:tcPr>
            <w:tcW w:w="3685" w:type="dxa"/>
            <w:shd w:val="clear" w:color="auto" w:fill="DEEAF6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ferme</w:t>
            </w:r>
          </w:p>
        </w:tc>
        <w:tc>
          <w:tcPr>
            <w:tcW w:w="2348" w:type="dxa"/>
            <w:shd w:val="clear" w:color="auto" w:fill="DEEAF6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DEEAF6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DEEAF6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1</w:t>
            </w:r>
          </w:p>
        </w:tc>
        <w:tc>
          <w:tcPr>
            <w:tcW w:w="2348" w:type="dxa"/>
            <w:shd w:val="clear" w:color="auto" w:fill="DEEAF6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DEEAF6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DEEAF6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2</w:t>
            </w:r>
          </w:p>
        </w:tc>
        <w:tc>
          <w:tcPr>
            <w:tcW w:w="2348" w:type="dxa"/>
            <w:shd w:val="clear" w:color="auto" w:fill="DEEAF6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DEEAF6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DEEAF6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3</w:t>
            </w:r>
          </w:p>
        </w:tc>
        <w:tc>
          <w:tcPr>
            <w:tcW w:w="2348" w:type="dxa"/>
            <w:shd w:val="clear" w:color="auto" w:fill="DEEAF6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DEEAF6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DEEAF6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4</w:t>
            </w:r>
          </w:p>
        </w:tc>
        <w:tc>
          <w:tcPr>
            <w:tcW w:w="2348" w:type="dxa"/>
            <w:shd w:val="clear" w:color="auto" w:fill="DEEAF6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 w:val="restart"/>
            <w:shd w:val="clear" w:color="auto" w:fill="auto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</w:rPr>
            </w:pPr>
            <w:r w:rsidRPr="009E22BB">
              <w:rPr>
                <w:rFonts w:ascii="Calibri" w:hAnsi="Calibri" w:cs="Calibri"/>
                <w:i/>
              </w:rPr>
              <w:t>Contractant N°3 :</w:t>
            </w: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ferme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auto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1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auto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2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auto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3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5173E1" w:rsidRPr="009E22BB" w:rsidTr="00EB70F6">
        <w:trPr>
          <w:trHeight w:val="20"/>
        </w:trPr>
        <w:tc>
          <w:tcPr>
            <w:tcW w:w="4503" w:type="dxa"/>
            <w:vMerge/>
            <w:shd w:val="clear" w:color="auto" w:fill="auto"/>
          </w:tcPr>
          <w:p w:rsidR="005173E1" w:rsidRPr="009E22BB" w:rsidRDefault="005173E1" w:rsidP="005173E1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</w:p>
        </w:tc>
        <w:tc>
          <w:tcPr>
            <w:tcW w:w="3685" w:type="dxa"/>
            <w:shd w:val="clear" w:color="auto" w:fill="auto"/>
          </w:tcPr>
          <w:p w:rsidR="005173E1" w:rsidRPr="005173E1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  <w:r w:rsidRPr="005173E1">
              <w:rPr>
                <w:rFonts w:ascii="Calibri" w:hAnsi="Calibri" w:cs="Calibri"/>
              </w:rPr>
              <w:t>Tranche optionnelle 4</w:t>
            </w:r>
          </w:p>
        </w:tc>
        <w:tc>
          <w:tcPr>
            <w:tcW w:w="2348" w:type="dxa"/>
            <w:shd w:val="clear" w:color="auto" w:fill="auto"/>
          </w:tcPr>
          <w:p w:rsidR="005173E1" w:rsidRPr="009E22BB" w:rsidRDefault="005173E1" w:rsidP="005173E1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</w:tbl>
    <w:p w:rsidR="009B1CD0" w:rsidRDefault="009B1CD0" w:rsidP="006C4338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9E22BB" w:rsidRPr="000F5C8C" w:rsidRDefault="009E22BB" w:rsidP="006C4338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C20945" w:rsidRPr="000F5C8C" w:rsidRDefault="00C20945" w:rsidP="00C20945">
      <w:pPr>
        <w:shd w:val="clear" w:color="auto" w:fill="00B0F0"/>
        <w:tabs>
          <w:tab w:val="left" w:pos="851"/>
          <w:tab w:val="left" w:pos="6237"/>
        </w:tabs>
        <w:rPr>
          <w:rFonts w:ascii="Calibri" w:hAnsi="Calibri" w:cs="Calibri"/>
          <w:b/>
          <w:iCs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 xml:space="preserve">B4 – Part des prestations </w:t>
      </w:r>
      <w:r w:rsidR="005D795E" w:rsidRPr="000F5C8C">
        <w:rPr>
          <w:rFonts w:ascii="Calibri" w:hAnsi="Calibri" w:cs="Calibri"/>
          <w:b/>
          <w:sz w:val="22"/>
          <w:szCs w:val="22"/>
        </w:rPr>
        <w:t xml:space="preserve">non </w:t>
      </w:r>
      <w:r w:rsidRPr="000F5C8C">
        <w:rPr>
          <w:rFonts w:ascii="Calibri" w:hAnsi="Calibri" w:cs="Calibri"/>
          <w:b/>
          <w:sz w:val="22"/>
          <w:szCs w:val="22"/>
        </w:rPr>
        <w:t>sous traitées</w:t>
      </w:r>
      <w:r w:rsidRPr="000F5C8C">
        <w:rPr>
          <w:rFonts w:ascii="Calibri" w:hAnsi="Calibri" w:cs="Calibri"/>
          <w:b/>
          <w:iCs/>
          <w:sz w:val="22"/>
          <w:szCs w:val="22"/>
        </w:rPr>
        <w:t> :</w:t>
      </w:r>
    </w:p>
    <w:p w:rsidR="00D434B9" w:rsidRPr="000F5C8C" w:rsidRDefault="00D434B9" w:rsidP="005D795E">
      <w:pPr>
        <w:pStyle w:val="xmsonormal"/>
        <w:autoSpaceDE w:val="0"/>
        <w:autoSpaceDN w:val="0"/>
        <w:jc w:val="both"/>
        <w:rPr>
          <w:rFonts w:ascii="Calibri" w:eastAsia="Times New Roman" w:hAnsi="Calibri" w:cs="Calibri"/>
          <w:bCs/>
          <w:iCs/>
          <w:sz w:val="22"/>
          <w:szCs w:val="22"/>
          <w:lang w:eastAsia="zh-CN"/>
        </w:rPr>
      </w:pPr>
    </w:p>
    <w:p w:rsidR="005D795E" w:rsidRPr="000F5C8C" w:rsidRDefault="005D795E" w:rsidP="005D795E">
      <w:pPr>
        <w:pStyle w:val="xmsonormal"/>
        <w:autoSpaceDE w:val="0"/>
        <w:autoSpaceDN w:val="0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0F5C8C">
        <w:rPr>
          <w:rFonts w:ascii="Calibri" w:hAnsi="Calibri" w:cs="Calibri"/>
          <w:bCs/>
          <w:sz w:val="22"/>
          <w:szCs w:val="22"/>
          <w:lang w:eastAsia="en-US"/>
        </w:rPr>
        <w:t>Le titulaire souhaite ne pas confier l’exécution d’une partie des prestations à des sous-traitants ayant droit au paiement direct :</w:t>
      </w:r>
    </w:p>
    <w:p w:rsidR="005D795E" w:rsidRPr="000F5C8C" w:rsidRDefault="005D795E" w:rsidP="005D795E">
      <w:pPr>
        <w:pStyle w:val="xmsonormal"/>
        <w:autoSpaceDE w:val="0"/>
        <w:autoSpaceDN w:val="0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0F5C8C">
        <w:rPr>
          <w:rFonts w:ascii="Calibri" w:hAnsi="Calibri" w:cs="Calibri"/>
          <w:bCs/>
          <w:sz w:val="22"/>
          <w:szCs w:val="22"/>
          <w:lang w:eastAsia="en-US"/>
        </w:rPr>
        <w:t>Cette partie non sous-traitée est au maximum de : ...................................................................</w:t>
      </w:r>
      <w:r w:rsidR="00EA3376">
        <w:rPr>
          <w:rFonts w:ascii="Calibri" w:hAnsi="Calibri" w:cs="Calibri"/>
          <w:bCs/>
          <w:sz w:val="22"/>
          <w:szCs w:val="22"/>
          <w:lang w:eastAsia="en-US"/>
        </w:rPr>
        <w:t>........ € TTC.</w:t>
      </w:r>
    </w:p>
    <w:p w:rsidR="00CE4064" w:rsidRPr="000F5C8C" w:rsidRDefault="00CE4064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  <w:szCs w:val="22"/>
        </w:rPr>
      </w:pPr>
    </w:p>
    <w:p w:rsidR="009B1CD0" w:rsidRPr="000F5C8C" w:rsidRDefault="009B1CD0" w:rsidP="002D1E14">
      <w:pPr>
        <w:pStyle w:val="fcase1ertab"/>
        <w:shd w:val="clear" w:color="auto" w:fill="00B0F0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5</w:t>
      </w:r>
      <w:r w:rsidRPr="000F5C8C">
        <w:rPr>
          <w:rFonts w:ascii="Calibri" w:hAnsi="Calibri" w:cs="Calibri"/>
          <w:b/>
          <w:sz w:val="22"/>
          <w:szCs w:val="22"/>
        </w:rPr>
        <w:t xml:space="preserve"> - Compte (s) à créditer :</w:t>
      </w:r>
    </w:p>
    <w:p w:rsidR="00C20945" w:rsidRPr="000F5C8C" w:rsidRDefault="00C20945" w:rsidP="00C20945">
      <w:pPr>
        <w:tabs>
          <w:tab w:val="left" w:pos="9072"/>
        </w:tabs>
        <w:ind w:right="-1"/>
        <w:jc w:val="both"/>
        <w:rPr>
          <w:rFonts w:ascii="Calibri" w:hAnsi="Calibri"/>
          <w:color w:val="000000"/>
          <w:sz w:val="22"/>
          <w:szCs w:val="22"/>
        </w:rPr>
      </w:pPr>
    </w:p>
    <w:p w:rsidR="00C20945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Le maître de l'ouvrage se libérera des sommes dues au titre du présent marché, par virement, en faisant porter le montant au crédit :</w:t>
      </w:r>
    </w:p>
    <w:p w:rsidR="005173E1" w:rsidRDefault="005173E1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</w:p>
    <w:p w:rsidR="00161E43" w:rsidRDefault="00161E43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</w:p>
    <w:p w:rsidR="00161E43" w:rsidRPr="000F5C8C" w:rsidRDefault="00161E43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</w:p>
    <w:p w:rsidR="005D795E" w:rsidRPr="005173E1" w:rsidRDefault="005D795E" w:rsidP="005D795E">
      <w:pPr>
        <w:pStyle w:val="fcase1ertab"/>
        <w:tabs>
          <w:tab w:val="left" w:pos="851"/>
        </w:tabs>
        <w:spacing w:before="120"/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lastRenderedPageBreak/>
        <w:t>Contractant N°1 : Mandataire ou titulaire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du compte ouvert au nom de 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BANQUE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AGENCE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ADRESSE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N° DE COMPTE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5D795E" w:rsidRPr="005173E1" w:rsidRDefault="005D795E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</w:p>
    <w:p w:rsidR="005D795E" w:rsidRPr="005173E1" w:rsidRDefault="005D795E" w:rsidP="005D795E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t>Contractant N°</w:t>
      </w:r>
      <w:r w:rsidR="00EA3376" w:rsidRPr="005173E1">
        <w:rPr>
          <w:rFonts w:ascii="Calibri" w:hAnsi="Calibri" w:cs="Calibri"/>
          <w:sz w:val="22"/>
          <w:szCs w:val="22"/>
        </w:rPr>
        <w:t xml:space="preserve"> </w:t>
      </w:r>
      <w:r w:rsidRPr="005173E1">
        <w:rPr>
          <w:rFonts w:ascii="Calibri" w:hAnsi="Calibri" w:cs="Calibri"/>
          <w:sz w:val="22"/>
          <w:szCs w:val="22"/>
        </w:rPr>
        <w:t>2 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du compte ouvert au nom de 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BANQUE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AGENCE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ADRESSE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C20945" w:rsidRPr="005173E1" w:rsidRDefault="00C20945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N° DE COMPTE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C20945" w:rsidRPr="005173E1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</w:p>
    <w:p w:rsidR="00EA3376" w:rsidRPr="005173E1" w:rsidRDefault="00EA3376" w:rsidP="00EA337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t>Contractant N° 3 :</w:t>
      </w:r>
    </w:p>
    <w:p w:rsidR="00EA3376" w:rsidRPr="005173E1" w:rsidRDefault="00EA3376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du compte ouvert au nom de :</w:t>
      </w:r>
    </w:p>
    <w:p w:rsidR="00EA3376" w:rsidRPr="005173E1" w:rsidRDefault="00EA3376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BANQUE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EA3376" w:rsidRPr="005173E1" w:rsidRDefault="00EA3376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AGENCE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EA3376" w:rsidRPr="005173E1" w:rsidRDefault="00EA3376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ADRESSE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EA3376" w:rsidRPr="005173E1" w:rsidRDefault="00EA3376" w:rsidP="009E22BB">
      <w:pPr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sym w:font="Symbol" w:char="F0A8"/>
      </w:r>
      <w:r w:rsidRPr="005173E1">
        <w:rPr>
          <w:rFonts w:ascii="Calibri" w:hAnsi="Calibri" w:cs="Calibri"/>
          <w:sz w:val="22"/>
          <w:szCs w:val="22"/>
        </w:rPr>
        <w:t xml:space="preserve"> N° DE COMPTE</w:t>
      </w:r>
      <w:r w:rsidRPr="005173E1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C20945">
      <w:pPr>
        <w:tabs>
          <w:tab w:val="left" w:pos="2127"/>
          <w:tab w:val="left" w:pos="9072"/>
        </w:tabs>
        <w:ind w:right="-1"/>
        <w:jc w:val="both"/>
        <w:rPr>
          <w:rFonts w:ascii="Calibri" w:hAnsi="Calibri"/>
          <w:b/>
          <w:color w:val="000000"/>
          <w:sz w:val="22"/>
          <w:szCs w:val="22"/>
        </w:rPr>
      </w:pPr>
    </w:p>
    <w:p w:rsidR="009B1CD0" w:rsidRPr="000F5C8C" w:rsidRDefault="009B1CD0" w:rsidP="002D1E14">
      <w:pPr>
        <w:pStyle w:val="fcasegauche"/>
        <w:shd w:val="clear" w:color="auto" w:fill="00B0F0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6</w:t>
      </w:r>
      <w:r w:rsidR="00BF3C9D">
        <w:rPr>
          <w:rFonts w:ascii="Calibri" w:hAnsi="Calibri" w:cs="Calibri"/>
          <w:b/>
          <w:sz w:val="22"/>
          <w:szCs w:val="22"/>
        </w:rPr>
        <w:t xml:space="preserve"> - </w:t>
      </w:r>
      <w:r w:rsidR="00214023">
        <w:rPr>
          <w:rFonts w:ascii="Calibri" w:hAnsi="Calibri" w:cs="Calibri"/>
          <w:b/>
          <w:sz w:val="22"/>
          <w:szCs w:val="22"/>
        </w:rPr>
        <w:t>Avance</w:t>
      </w:r>
      <w:r w:rsidR="00214023" w:rsidRPr="000F5C8C">
        <w:rPr>
          <w:rFonts w:ascii="Calibri" w:hAnsi="Calibri" w:cs="Calibri"/>
          <w:b/>
          <w:sz w:val="22"/>
          <w:szCs w:val="22"/>
        </w:rPr>
        <w:t xml:space="preserve"> :</w:t>
      </w:r>
    </w:p>
    <w:p w:rsidR="009B1CD0" w:rsidRPr="000F5C8C" w:rsidRDefault="009B1CD0" w:rsidP="00934503">
      <w:pPr>
        <w:tabs>
          <w:tab w:val="left" w:pos="426"/>
          <w:tab w:val="left" w:pos="851"/>
        </w:tabs>
        <w:rPr>
          <w:rFonts w:ascii="Calibri" w:hAnsi="Calibri" w:cs="Calibri"/>
          <w:b/>
          <w:sz w:val="22"/>
          <w:szCs w:val="22"/>
        </w:rPr>
      </w:pPr>
    </w:p>
    <w:p w:rsidR="009B1CD0" w:rsidRPr="000F5C8C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Je renonce au bénéfice de l'avance</w:t>
      </w:r>
      <w:r w:rsidR="00CA40FD">
        <w:rPr>
          <w:rStyle w:val="Appelnotedebasdep"/>
          <w:rFonts w:ascii="Calibri" w:hAnsi="Calibri" w:cs="Calibri"/>
          <w:sz w:val="22"/>
          <w:szCs w:val="22"/>
        </w:rPr>
        <w:footnoteReference w:id="9"/>
      </w:r>
      <w:r w:rsidRPr="000F5C8C">
        <w:rPr>
          <w:rFonts w:ascii="Calibri" w:hAnsi="Calibri" w:cs="Calibri"/>
          <w:sz w:val="22"/>
          <w:szCs w:val="22"/>
        </w:rPr>
        <w:t> :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="007D7A65"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="007D7A65"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NON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="007D7A65"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161E43">
        <w:rPr>
          <w:rFonts w:ascii="Calibri" w:hAnsi="Calibri" w:cs="Calibri"/>
          <w:sz w:val="22"/>
          <w:szCs w:val="22"/>
        </w:rPr>
      </w:r>
      <w:r w:rsidR="00161E43">
        <w:rPr>
          <w:rFonts w:ascii="Calibri" w:hAnsi="Calibri" w:cs="Calibri"/>
          <w:sz w:val="22"/>
          <w:szCs w:val="22"/>
        </w:rPr>
        <w:fldChar w:fldCharType="separate"/>
      </w:r>
      <w:r w:rsidR="007D7A65"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OUI</w:t>
      </w:r>
    </w:p>
    <w:p w:rsidR="009B1CD0" w:rsidRPr="000F5C8C" w:rsidRDefault="009B1CD0" w:rsidP="009B45B9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257F73" w:rsidRPr="000F5C8C" w:rsidRDefault="00257F73" w:rsidP="0001492C">
      <w:pPr>
        <w:pStyle w:val="fcasegauche"/>
        <w:shd w:val="clear" w:color="auto" w:fill="DEEAF6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7</w:t>
      </w:r>
      <w:r w:rsidRPr="000F5C8C">
        <w:rPr>
          <w:rFonts w:ascii="Calibri" w:hAnsi="Calibri" w:cs="Calibri"/>
          <w:b/>
          <w:sz w:val="22"/>
          <w:szCs w:val="22"/>
        </w:rPr>
        <w:t xml:space="preserve"> - Durée d’exécution du marché</w:t>
      </w:r>
      <w:r w:rsidR="0093794C" w:rsidRPr="000F5C8C">
        <w:rPr>
          <w:rFonts w:ascii="Calibri" w:hAnsi="Calibri" w:cs="Calibri"/>
          <w:b/>
          <w:sz w:val="22"/>
          <w:szCs w:val="22"/>
        </w:rPr>
        <w:t xml:space="preserve"> </w:t>
      </w:r>
    </w:p>
    <w:p w:rsidR="00380DDD" w:rsidRPr="000F5C8C" w:rsidRDefault="00380DDD" w:rsidP="00257F73">
      <w:pPr>
        <w:shd w:val="clear" w:color="auto" w:fill="FFFFFF"/>
        <w:ind w:right="140"/>
        <w:jc w:val="both"/>
        <w:rPr>
          <w:rFonts w:ascii="Calibri" w:hAnsi="Calibri" w:cs="Arial"/>
          <w:sz w:val="22"/>
          <w:szCs w:val="22"/>
        </w:rPr>
      </w:pPr>
    </w:p>
    <w:p w:rsidR="005173E1" w:rsidRPr="005173E1" w:rsidRDefault="005173E1" w:rsidP="005173E1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/>
        <w:jc w:val="both"/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t xml:space="preserve">Durée période de préparation : </w:t>
      </w:r>
      <w:r w:rsidRPr="005173E1">
        <w:rPr>
          <w:rFonts w:ascii="Calibri" w:hAnsi="Calibri" w:cs="Calibri"/>
          <w:sz w:val="22"/>
          <w:szCs w:val="22"/>
        </w:rPr>
        <w:tab/>
        <w:t>2</w:t>
      </w:r>
      <w:r>
        <w:rPr>
          <w:rFonts w:ascii="Calibri" w:hAnsi="Calibri" w:cs="Calibri"/>
          <w:sz w:val="22"/>
          <w:szCs w:val="22"/>
        </w:rPr>
        <w:t xml:space="preserve"> </w:t>
      </w:r>
      <w:r w:rsidRPr="005173E1">
        <w:rPr>
          <w:rFonts w:ascii="Calibri" w:hAnsi="Calibri" w:cs="Calibri"/>
          <w:sz w:val="22"/>
          <w:szCs w:val="22"/>
        </w:rPr>
        <w:t>mois</w:t>
      </w:r>
      <w:r>
        <w:rPr>
          <w:rFonts w:ascii="Calibri" w:hAnsi="Calibri" w:cs="Calibri"/>
          <w:sz w:val="22"/>
          <w:szCs w:val="22"/>
        </w:rPr>
        <w:t xml:space="preserve"> </w:t>
      </w:r>
      <w:r w:rsidRPr="002D0C1C">
        <w:rPr>
          <w:rFonts w:ascii="Calibri" w:hAnsi="Calibri" w:cs="Calibri"/>
          <w:sz w:val="22"/>
          <w:szCs w:val="22"/>
        </w:rPr>
        <w:t>à compter de la date prescrite par l’ordre de service de démarrage</w:t>
      </w:r>
      <w:r>
        <w:rPr>
          <w:rFonts w:ascii="Calibri" w:hAnsi="Calibri" w:cs="Calibri"/>
          <w:sz w:val="22"/>
          <w:szCs w:val="22"/>
        </w:rPr>
        <w:t xml:space="preserve"> de la période de préparation</w:t>
      </w:r>
    </w:p>
    <w:p w:rsidR="005D178B" w:rsidRDefault="005173E1" w:rsidP="005173E1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60"/>
        <w:jc w:val="both"/>
        <w:rPr>
          <w:rFonts w:ascii="Calibri" w:hAnsi="Calibri" w:cs="Calibri"/>
          <w:sz w:val="22"/>
          <w:szCs w:val="22"/>
        </w:rPr>
      </w:pPr>
      <w:r w:rsidRPr="005173E1">
        <w:rPr>
          <w:rFonts w:ascii="Calibri" w:hAnsi="Calibri" w:cs="Calibri"/>
          <w:sz w:val="22"/>
          <w:szCs w:val="22"/>
        </w:rPr>
        <w:t>Durée des travaux</w:t>
      </w:r>
      <w:r>
        <w:rPr>
          <w:rFonts w:ascii="Calibri" w:hAnsi="Calibri" w:cs="Calibri"/>
          <w:sz w:val="22"/>
          <w:szCs w:val="22"/>
        </w:rPr>
        <w:t xml:space="preserve"> </w:t>
      </w:r>
      <w:r w:rsidRPr="005173E1">
        <w:rPr>
          <w:rFonts w:ascii="Calibri" w:hAnsi="Calibri" w:cs="Calibri"/>
          <w:sz w:val="22"/>
          <w:szCs w:val="22"/>
        </w:rPr>
        <w:t>: 17</w:t>
      </w:r>
      <w:r>
        <w:rPr>
          <w:rFonts w:ascii="Calibri" w:hAnsi="Calibri" w:cs="Calibri"/>
          <w:sz w:val="22"/>
          <w:szCs w:val="22"/>
        </w:rPr>
        <w:t xml:space="preserve"> </w:t>
      </w:r>
      <w:r w:rsidRPr="005173E1">
        <w:rPr>
          <w:rFonts w:ascii="Calibri" w:hAnsi="Calibri" w:cs="Calibri"/>
          <w:sz w:val="22"/>
          <w:szCs w:val="22"/>
        </w:rPr>
        <w:t>mois</w:t>
      </w:r>
      <w:r>
        <w:rPr>
          <w:rFonts w:ascii="Calibri" w:hAnsi="Calibri" w:cs="Calibri"/>
          <w:sz w:val="22"/>
          <w:szCs w:val="22"/>
        </w:rPr>
        <w:t xml:space="preserve"> </w:t>
      </w:r>
      <w:r w:rsidR="00240E3D" w:rsidRPr="002D0C1C">
        <w:rPr>
          <w:rFonts w:ascii="Calibri" w:hAnsi="Calibri" w:cs="Calibri"/>
          <w:sz w:val="22"/>
          <w:szCs w:val="22"/>
        </w:rPr>
        <w:t>à compter de la date prescrite par l’ordre de service de démarrage</w:t>
      </w:r>
      <w:r>
        <w:rPr>
          <w:rFonts w:ascii="Calibri" w:hAnsi="Calibri" w:cs="Calibri"/>
          <w:sz w:val="22"/>
          <w:szCs w:val="22"/>
        </w:rPr>
        <w:t xml:space="preserve"> des travaux</w:t>
      </w:r>
    </w:p>
    <w:p w:rsidR="0055487F" w:rsidRPr="000F5C8C" w:rsidRDefault="0055487F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160865" w:rsidRPr="000F5C8C" w:rsidRDefault="00160865" w:rsidP="0001492C">
      <w:pPr>
        <w:pStyle w:val="fcasegauche"/>
        <w:shd w:val="clear" w:color="auto" w:fill="DEEAF6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 xml:space="preserve">B8 – Mois d’établissement des prix </w:t>
      </w:r>
    </w:p>
    <w:p w:rsidR="00160865" w:rsidRPr="000F5C8C" w:rsidRDefault="00160865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160865" w:rsidRDefault="00160865" w:rsidP="005173E1">
      <w:pPr>
        <w:shd w:val="clear" w:color="auto" w:fill="FFFFFF" w:themeFill="background1"/>
        <w:rPr>
          <w:rFonts w:ascii="Calibri" w:hAnsi="Calibri"/>
          <w:sz w:val="22"/>
          <w:szCs w:val="22"/>
        </w:rPr>
      </w:pPr>
      <w:r w:rsidRPr="005173E1">
        <w:rPr>
          <w:rFonts w:ascii="Calibri" w:hAnsi="Calibri"/>
          <w:sz w:val="22"/>
          <w:szCs w:val="22"/>
        </w:rPr>
        <w:t xml:space="preserve">Les prix sont réputés établis sur la base des conditions économiques du mois </w:t>
      </w:r>
      <w:r w:rsidRPr="005173E1">
        <w:rPr>
          <w:rFonts w:ascii="Calibri" w:hAnsi="Calibri"/>
          <w:b/>
          <w:sz w:val="22"/>
          <w:szCs w:val="22"/>
        </w:rPr>
        <w:t xml:space="preserve">m0 : </w:t>
      </w:r>
      <w:r w:rsidR="005173E1" w:rsidRPr="005173E1">
        <w:rPr>
          <w:rFonts w:ascii="Calibri" w:hAnsi="Calibri"/>
          <w:b/>
          <w:sz w:val="22"/>
          <w:szCs w:val="22"/>
        </w:rPr>
        <w:t>juillet 2025</w:t>
      </w:r>
      <w:r w:rsidR="005173E1">
        <w:rPr>
          <w:rFonts w:ascii="Calibri" w:hAnsi="Calibri"/>
          <w:b/>
          <w:sz w:val="22"/>
          <w:szCs w:val="22"/>
        </w:rPr>
        <w:t>.</w:t>
      </w:r>
    </w:p>
    <w:p w:rsidR="0055487F" w:rsidRPr="000F5C8C" w:rsidRDefault="0055487F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0F5C8C" w:rsidTr="002D1E14">
        <w:tc>
          <w:tcPr>
            <w:tcW w:w="10419" w:type="dxa"/>
            <w:shd w:val="clear" w:color="auto" w:fill="00B0F0"/>
          </w:tcPr>
          <w:p w:rsidR="009B1CD0" w:rsidRPr="000F5C8C" w:rsidRDefault="00257F73" w:rsidP="00D41AD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Signature </w:t>
            </w:r>
            <w:r w:rsidR="00660727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marché 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par le </w:t>
            </w:r>
            <w:r w:rsidR="00D41AD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candidat</w:t>
            </w:r>
            <w:r w:rsidR="0003650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ou</w:t>
            </w:r>
            <w:r w:rsidR="00354C0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chaque membre du groupement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161E43" w:rsidRPr="000F5C8C" w:rsidRDefault="00161E43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332B12" w:rsidRPr="000F5C8C" w:rsidRDefault="00257F73" w:rsidP="0001492C">
      <w:pPr>
        <w:pStyle w:val="fcase1ertab"/>
        <w:shd w:val="clear" w:color="auto" w:fill="DEEAF6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C</w:t>
      </w:r>
      <w:r w:rsidR="00332B12" w:rsidRPr="000F5C8C">
        <w:rPr>
          <w:rFonts w:ascii="Calibri" w:hAnsi="Calibri" w:cs="Calibri"/>
          <w:b/>
          <w:sz w:val="22"/>
          <w:szCs w:val="22"/>
        </w:rPr>
        <w:t xml:space="preserve">1 – Signature du marché ou de l’accord-cadre par le </w:t>
      </w:r>
      <w:r w:rsidR="00D41AD4" w:rsidRPr="000F5C8C">
        <w:rPr>
          <w:rFonts w:ascii="Calibri" w:hAnsi="Calibri" w:cs="Calibri"/>
          <w:b/>
          <w:sz w:val="22"/>
          <w:szCs w:val="22"/>
        </w:rPr>
        <w:t>candidat</w:t>
      </w:r>
      <w:r w:rsidR="002D0C1C">
        <w:rPr>
          <w:rFonts w:ascii="Calibri" w:hAnsi="Calibri" w:cs="Calibri"/>
          <w:b/>
          <w:sz w:val="22"/>
          <w:szCs w:val="22"/>
        </w:rPr>
        <w:t xml:space="preserve"> individuel </w:t>
      </w:r>
    </w:p>
    <w:p w:rsidR="00161E43" w:rsidRPr="000F5C8C" w:rsidRDefault="00161E43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0F5C8C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0F5C8C" w:rsidRDefault="00332B12" w:rsidP="002D0C1C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 signataire</w:t>
            </w:r>
            <w:r w:rsidR="002D0C1C"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10"/>
            </w: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9D52B4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332B12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électronique</w:t>
            </w:r>
          </w:p>
        </w:tc>
      </w:tr>
      <w:tr w:rsidR="00332B12" w:rsidRPr="000F5C8C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212A92" w:rsidRDefault="00212A92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161E43" w:rsidRDefault="00161E43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161E43" w:rsidRDefault="00161E43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161E43" w:rsidRDefault="00161E43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161E43" w:rsidRDefault="00161E43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161E43" w:rsidRPr="000F5C8C" w:rsidRDefault="00161E43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5D178B" w:rsidRPr="000F5C8C" w:rsidRDefault="005D178B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p w:rsidR="00332B12" w:rsidRPr="000F5C8C" w:rsidRDefault="00257F73" w:rsidP="0001492C">
      <w:pPr>
        <w:pStyle w:val="fcase1ertab"/>
        <w:shd w:val="clear" w:color="auto" w:fill="DEEAF6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lastRenderedPageBreak/>
        <w:t>C</w:t>
      </w:r>
      <w:r w:rsidR="00332B12" w:rsidRPr="000F5C8C">
        <w:rPr>
          <w:rFonts w:ascii="Calibri" w:hAnsi="Calibri" w:cs="Calibri"/>
          <w:b/>
          <w:sz w:val="22"/>
          <w:szCs w:val="22"/>
        </w:rPr>
        <w:t xml:space="preserve">2 – Signature du marché </w:t>
      </w:r>
      <w:r w:rsidR="002D0C1C">
        <w:rPr>
          <w:rFonts w:ascii="Calibri" w:hAnsi="Calibri" w:cs="Calibri"/>
          <w:b/>
          <w:sz w:val="22"/>
          <w:szCs w:val="22"/>
        </w:rPr>
        <w:t>en cas de groupement </w:t>
      </w:r>
    </w:p>
    <w:p w:rsidR="00332B12" w:rsidRDefault="00332B12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0F5C8C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0F5C8C" w:rsidRDefault="002D0C1C" w:rsidP="002D0C1C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signataire </w:t>
            </w:r>
            <w:r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11"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9D52B4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332B12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électronique</w:t>
            </w:r>
          </w:p>
        </w:tc>
      </w:tr>
      <w:tr w:rsidR="00332B12" w:rsidRPr="000F5C8C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2B12" w:rsidRPr="000F5C8C" w:rsidTr="00D04EF2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2B12" w:rsidRPr="000F5C8C" w:rsidTr="00D04EF2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D04EF2" w:rsidRPr="000F5C8C" w:rsidRDefault="00D04EF2" w:rsidP="00332B1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DA41B7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CA40FD" w:rsidRDefault="00214023" w:rsidP="00DA41B7">
      <w:pPr>
        <w:shd w:val="clear" w:color="auto" w:fill="00B0F0"/>
        <w:tabs>
          <w:tab w:val="left" w:pos="851"/>
        </w:tabs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</w:t>
      </w:r>
      <w:r w:rsidR="00DA41B7" w:rsidRPr="00CA40FD">
        <w:rPr>
          <w:rFonts w:ascii="Calibri" w:hAnsi="Calibri" w:cs="Calibri"/>
          <w:b/>
          <w:bCs/>
          <w:sz w:val="22"/>
          <w:szCs w:val="22"/>
        </w:rPr>
        <w:t xml:space="preserve"> – Désignation de l’acheteur </w:t>
      </w:r>
    </w:p>
    <w:p w:rsidR="00DA41B7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 xml:space="preserve">Désignation de l’acheteur </w:t>
      </w:r>
    </w:p>
    <w:p w:rsidR="00DA41B7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HOSPICES CIVILS DE LYON</w:t>
      </w: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ETABLISSEMENT SUPPORT DU GHT VAL RHONE CENTRE</w:t>
      </w: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>Nom, prénom, qualité du signataire du marché</w:t>
      </w:r>
      <w:r w:rsidR="00CA40FD">
        <w:rPr>
          <w:rFonts w:ascii="Calibri" w:hAnsi="Calibri" w:cs="Calibri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:</w:t>
      </w:r>
    </w:p>
    <w:p w:rsidR="00DA41B7" w:rsidRPr="00661281" w:rsidRDefault="00E95DE2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Monsieur le Directeur Général</w:t>
      </w:r>
      <w:r w:rsidR="00DA41B7"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 des Hospices Civils de Lyon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 xml:space="preserve">3 quai des Célestins 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>BP 2251 - 69229 LYON CEDEX 02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>(N° SIRET 266 900 273 00019 - Code A.P.E. 851A)</w:t>
      </w:r>
    </w:p>
    <w:p w:rsidR="00DA41B7" w:rsidRPr="00661281" w:rsidRDefault="00DA41B7" w:rsidP="00DA41B7">
      <w:pPr>
        <w:jc w:val="both"/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spacing w:val="-10"/>
          <w:position w:val="-2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Personne habilitée à donner les renseignements prévus à l’</w:t>
      </w:r>
      <w:hyperlink r:id="rId12" w:history="1">
        <w:r w:rsidRPr="00661281">
          <w:rPr>
            <w:rFonts w:ascii="Calibri" w:hAnsi="Calibri" w:cs="Calibri"/>
            <w:sz w:val="22"/>
            <w:szCs w:val="22"/>
          </w:rPr>
          <w:t>article R. 2191-59</w:t>
        </w:r>
      </w:hyperlink>
      <w:r w:rsidRPr="00661281">
        <w:rPr>
          <w:rFonts w:ascii="Calibri" w:hAnsi="Calibri" w:cs="Calibri"/>
          <w:sz w:val="22"/>
          <w:szCs w:val="22"/>
        </w:rPr>
        <w:t xml:space="preserve"> du code de la commande publique, auquel renvoie l’</w:t>
      </w:r>
      <w:hyperlink r:id="rId13" w:history="1">
        <w:r w:rsidRPr="00661281">
          <w:rPr>
            <w:rFonts w:ascii="Calibri" w:hAnsi="Calibri" w:cs="Calibri"/>
            <w:sz w:val="22"/>
            <w:szCs w:val="22"/>
          </w:rPr>
          <w:t>article R. 2391-28</w:t>
        </w:r>
      </w:hyperlink>
      <w:r w:rsidRPr="00661281">
        <w:rPr>
          <w:rFonts w:ascii="Calibri" w:hAnsi="Calibri" w:cs="Calibri"/>
          <w:sz w:val="22"/>
          <w:szCs w:val="22"/>
        </w:rPr>
        <w:t xml:space="preserve"> du même code</w:t>
      </w:r>
      <w:r w:rsidRPr="00661281" w:rsidDel="003A7270">
        <w:rPr>
          <w:rFonts w:ascii="Calibri" w:hAnsi="Calibri" w:cs="Calibri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(nantissements ou cessions de créances)</w:t>
      </w:r>
    </w:p>
    <w:p w:rsidR="00DA41B7" w:rsidRPr="00661281" w:rsidRDefault="00DA41B7" w:rsidP="00DA41B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i/>
          <w:sz w:val="22"/>
          <w:szCs w:val="22"/>
        </w:rPr>
        <w:t>(Indiquer l’identité de la personne, ses adresses postale et électronique, ses numéros de téléphone et de télécopie)</w:t>
      </w:r>
    </w:p>
    <w:p w:rsidR="00DA41B7" w:rsidRPr="00661281" w:rsidRDefault="00DA41B7" w:rsidP="00DA41B7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Monsieur le Directeur des Achats des Hospices Civils de Lyon  </w:t>
      </w:r>
    </w:p>
    <w:p w:rsidR="00DA41B7" w:rsidRPr="00661281" w:rsidRDefault="00DA41B7" w:rsidP="00DA41B7">
      <w:pPr>
        <w:tabs>
          <w:tab w:val="left" w:pos="-709"/>
        </w:tabs>
        <w:jc w:val="center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sz w:val="22"/>
          <w:szCs w:val="22"/>
        </w:rPr>
        <w:t>45 rue Villon CS 48283 - 69373 LYON CEDEX 08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</w:p>
    <w:p w:rsidR="00DA41B7" w:rsidRPr="00661281" w:rsidRDefault="00DA41B7" w:rsidP="00DA41B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>Désignation, adresse, numéro de téléphone des comptables assignataires :</w:t>
      </w: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Monsieur le Receveur des Finances, Comptable des HCL</w:t>
      </w:r>
    </w:p>
    <w:p w:rsidR="00C56954" w:rsidRPr="00C56954" w:rsidRDefault="00C56954" w:rsidP="00C56954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C56954">
        <w:rPr>
          <w:rFonts w:ascii="Calibri" w:hAnsi="Calibri" w:cs="Calibri"/>
          <w:b/>
          <w:bCs/>
          <w:snapToGrid w:val="0"/>
          <w:sz w:val="22"/>
          <w:szCs w:val="22"/>
        </w:rPr>
        <w:t>Trésorerie hospitalière de la Métropole de Lyon 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3 Quai des Célestins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69237 LYON CEDEX 02</w:t>
      </w:r>
    </w:p>
    <w:p w:rsidR="00DA41B7" w:rsidRPr="00661281" w:rsidRDefault="00DA41B7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  <w:r w:rsidRPr="00661281">
        <w:rPr>
          <w:rFonts w:ascii="Calibri" w:hAnsi="Calibri" w:cs="Calibri"/>
          <w:i/>
          <w:iCs/>
          <w:snapToGrid w:val="0"/>
          <w:sz w:val="22"/>
          <w:szCs w:val="22"/>
        </w:rPr>
        <w:t>Téléphone : 04 72 40 70 69</w:t>
      </w:r>
      <w:r w:rsidRPr="00661281">
        <w:rPr>
          <w:rFonts w:ascii="Calibri" w:hAnsi="Calibri" w:cs="Calibri"/>
          <w:sz w:val="22"/>
          <w:szCs w:val="22"/>
        </w:rPr>
        <w:t xml:space="preserve"> - </w:t>
      </w:r>
      <w:r w:rsidRPr="00661281">
        <w:rPr>
          <w:rFonts w:ascii="Calibri" w:hAnsi="Calibri" w:cs="Calibri"/>
          <w:i/>
          <w:iCs/>
          <w:snapToGrid w:val="0"/>
          <w:sz w:val="22"/>
          <w:szCs w:val="22"/>
        </w:rPr>
        <w:t>Télécopie : 04 72 40 73 95</w:t>
      </w:r>
    </w:p>
    <w:p w:rsidR="009D52B4" w:rsidRPr="000F5C8C" w:rsidRDefault="009D52B4" w:rsidP="00034F56">
      <w:pPr>
        <w:pStyle w:val="fcase2metab"/>
        <w:ind w:left="0" w:firstLine="0"/>
        <w:rPr>
          <w:rFonts w:ascii="Calibri" w:hAnsi="Calibri" w:cs="Calibri"/>
          <w:sz w:val="22"/>
          <w:szCs w:val="22"/>
        </w:rPr>
      </w:pPr>
    </w:p>
    <w:p w:rsidR="00034F56" w:rsidRPr="000F5C8C" w:rsidRDefault="00034F56" w:rsidP="0001492C">
      <w:pPr>
        <w:pStyle w:val="fcase2metab"/>
        <w:shd w:val="clear" w:color="auto" w:fill="FFFFFF"/>
        <w:rPr>
          <w:rFonts w:ascii="Calibri" w:hAnsi="Calibri" w:cs="Calibri"/>
          <w:sz w:val="22"/>
          <w:szCs w:val="22"/>
        </w:rPr>
      </w:pPr>
      <w:r w:rsidRPr="00CA40FD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CA40F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CA40FD">
        <w:rPr>
          <w:rFonts w:ascii="Calibri" w:hAnsi="Calibri" w:cs="Calibri"/>
          <w:sz w:val="22"/>
          <w:szCs w:val="22"/>
        </w:rPr>
        <w:t>Imputation budgétaire :</w:t>
      </w:r>
      <w:r w:rsidR="00D610EC" w:rsidRPr="00CA40FD">
        <w:rPr>
          <w:rFonts w:ascii="Calibri" w:hAnsi="Calibri" w:cs="Calibri"/>
          <w:sz w:val="22"/>
          <w:szCs w:val="22"/>
        </w:rPr>
        <w:t xml:space="preserve"> </w:t>
      </w:r>
      <w:r w:rsidR="00D610EC" w:rsidRPr="00214023">
        <w:rPr>
          <w:rFonts w:ascii="Calibri" w:hAnsi="Calibri" w:cs="Calibri"/>
          <w:sz w:val="22"/>
          <w:szCs w:val="22"/>
        </w:rPr>
        <w:t>Classe 2</w:t>
      </w:r>
      <w:r w:rsidR="009D52B4" w:rsidRPr="00CA40FD">
        <w:rPr>
          <w:rFonts w:ascii="Calibri" w:hAnsi="Calibri" w:cs="Calibri"/>
          <w:sz w:val="22"/>
          <w:szCs w:val="22"/>
        </w:rPr>
        <w:t xml:space="preserve"> </w:t>
      </w:r>
    </w:p>
    <w:p w:rsidR="009D52B4" w:rsidRPr="000F5C8C" w:rsidRDefault="009D52B4" w:rsidP="00034F56">
      <w:pPr>
        <w:pStyle w:val="fcase2metab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4"/>
        <w:gridCol w:w="1843"/>
        <w:gridCol w:w="3867"/>
      </w:tblGrid>
      <w:tr w:rsidR="009D52B4" w:rsidRPr="000F5C8C" w:rsidTr="00214023">
        <w:trPr>
          <w:trHeight w:val="754"/>
        </w:trPr>
        <w:tc>
          <w:tcPr>
            <w:tcW w:w="4684" w:type="dxa"/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9D52B4" w:rsidRPr="000F5C8C" w:rsidRDefault="009D52B4" w:rsidP="00CA40F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signataire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Date de signature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 électronique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D52B4" w:rsidRPr="000F5C8C" w:rsidTr="00214023">
        <w:trPr>
          <w:trHeight w:val="1546"/>
        </w:trPr>
        <w:tc>
          <w:tcPr>
            <w:tcW w:w="4684" w:type="dxa"/>
            <w:shd w:val="clear" w:color="auto" w:fill="CCFFFF"/>
          </w:tcPr>
          <w:p w:rsidR="004F41DC" w:rsidRDefault="00E95DE2" w:rsidP="004F41DC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Monsieur le Directeur Général</w:t>
            </w:r>
          </w:p>
          <w:p w:rsidR="004F41DC" w:rsidRPr="00661281" w:rsidRDefault="004F41DC" w:rsidP="004F41DC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des Hospices Civils de Lyon</w:t>
            </w:r>
          </w:p>
          <w:p w:rsidR="009D52B4" w:rsidRPr="00CA40FD" w:rsidRDefault="009D52B4" w:rsidP="00CA40FD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 w:rsidRPr="00CA40FD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Par délégation,</w:t>
            </w:r>
          </w:p>
          <w:p w:rsidR="009D52B4" w:rsidRPr="000F5C8C" w:rsidRDefault="009D52B4" w:rsidP="009D52B4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CCFFFF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Cf. Signature électronique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CCFFFF"/>
          </w:tcPr>
          <w:p w:rsidR="009D52B4" w:rsidRPr="000F5C8C" w:rsidRDefault="009D52B4" w:rsidP="00A44BED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CE4064" w:rsidRPr="000F5C8C" w:rsidRDefault="00CE4064" w:rsidP="009D52B4">
      <w:pPr>
        <w:rPr>
          <w:rFonts w:ascii="Calibri" w:hAnsi="Calibri" w:cs="Calibri"/>
          <w:snapToGrid w:val="0"/>
          <w:color w:val="000000"/>
          <w:sz w:val="22"/>
          <w:szCs w:val="22"/>
        </w:rPr>
      </w:pPr>
    </w:p>
    <w:p w:rsidR="00D41AD4" w:rsidRPr="000F5C8C" w:rsidRDefault="00D41AD4" w:rsidP="009D52B4">
      <w:pPr>
        <w:rPr>
          <w:rFonts w:ascii="Calibri" w:hAnsi="Calibri" w:cs="Calibri"/>
          <w:snapToGrid w:val="0"/>
          <w:color w:val="000000"/>
          <w:sz w:val="22"/>
          <w:szCs w:val="22"/>
        </w:rPr>
      </w:pPr>
    </w:p>
    <w:sectPr w:rsidR="00D41AD4" w:rsidRPr="000F5C8C" w:rsidSect="00214023">
      <w:type w:val="continuous"/>
      <w:pgSz w:w="11906" w:h="16838"/>
      <w:pgMar w:top="454" w:right="851" w:bottom="426" w:left="85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E7A" w:rsidRDefault="00546E7A">
      <w:r>
        <w:separator/>
      </w:r>
    </w:p>
  </w:endnote>
  <w:endnote w:type="continuationSeparator" w:id="0">
    <w:p w:rsidR="00546E7A" w:rsidRDefault="0054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2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144"/>
      <w:gridCol w:w="896"/>
      <w:gridCol w:w="567"/>
      <w:gridCol w:w="165"/>
      <w:gridCol w:w="544"/>
    </w:tblGrid>
    <w:tr w:rsidR="00F56816" w:rsidTr="00034F56">
      <w:trPr>
        <w:tblHeader/>
      </w:trPr>
      <w:tc>
        <w:tcPr>
          <w:tcW w:w="2906" w:type="dxa"/>
          <w:shd w:val="clear" w:color="auto" w:fill="66CCFF"/>
        </w:tcPr>
        <w:p w:rsidR="00F56816" w:rsidRPr="00034F56" w:rsidRDefault="00F56816" w:rsidP="000406A1">
          <w:pPr>
            <w:ind w:right="-638"/>
            <w:rPr>
              <w:rFonts w:ascii="Arial" w:hAnsi="Arial" w:cs="Arial"/>
              <w:i/>
              <w:sz w:val="16"/>
              <w:szCs w:val="16"/>
            </w:rPr>
          </w:pPr>
          <w:r w:rsidRPr="00034F56">
            <w:rPr>
              <w:rFonts w:ascii="Arial" w:hAnsi="Arial" w:cs="Arial"/>
              <w:sz w:val="16"/>
              <w:szCs w:val="16"/>
            </w:rPr>
            <w:t>ATTRI1– Acte d’engagement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</w:p>
      </w:tc>
      <w:tc>
        <w:tcPr>
          <w:tcW w:w="5144" w:type="dxa"/>
          <w:shd w:val="clear" w:color="auto" w:fill="66CCFF"/>
        </w:tcPr>
        <w:p w:rsidR="00F56816" w:rsidRPr="00E23E1F" w:rsidRDefault="00F56816" w:rsidP="00E23E1F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896" w:type="dxa"/>
          <w:shd w:val="clear" w:color="auto" w:fill="66CCFF"/>
        </w:tcPr>
        <w:p w:rsidR="00F56816" w:rsidRPr="000406A1" w:rsidRDefault="00F56816">
          <w:pPr>
            <w:tabs>
              <w:tab w:val="center" w:pos="1366"/>
              <w:tab w:val="right" w:pos="2733"/>
            </w:tabs>
            <w:rPr>
              <w:sz w:val="16"/>
              <w:szCs w:val="16"/>
            </w:rPr>
          </w:pPr>
          <w:r w:rsidRPr="000406A1">
            <w:rPr>
              <w:rFonts w:ascii="Arial" w:hAnsi="Arial" w:cs="Arial"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F56816" w:rsidRPr="000406A1" w:rsidRDefault="00F56816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0406A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406A1">
            <w:rPr>
              <w:rStyle w:val="Numrodepage"/>
              <w:rFonts w:cs="Arial"/>
              <w:sz w:val="16"/>
              <w:szCs w:val="16"/>
            </w:rPr>
            <w:instrText xml:space="preserve"> PAGE </w:instrTex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161E43">
            <w:rPr>
              <w:rStyle w:val="Numrodepage"/>
              <w:rFonts w:cs="Arial"/>
              <w:noProof/>
              <w:sz w:val="16"/>
              <w:szCs w:val="16"/>
            </w:rPr>
            <w:t>6</w: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F56816" w:rsidRPr="000406A1" w:rsidRDefault="00F56816">
          <w:pPr>
            <w:jc w:val="center"/>
            <w:rPr>
              <w:sz w:val="16"/>
              <w:szCs w:val="16"/>
            </w:rPr>
          </w:pPr>
          <w:r w:rsidRPr="000406A1">
            <w:rPr>
              <w:rFonts w:ascii="Arial" w:hAnsi="Arial" w:cs="Arial"/>
              <w:sz w:val="16"/>
              <w:szCs w:val="16"/>
            </w:rPr>
            <w:t>/</w:t>
          </w:r>
        </w:p>
      </w:tc>
      <w:tc>
        <w:tcPr>
          <w:tcW w:w="544" w:type="dxa"/>
          <w:shd w:val="clear" w:color="auto" w:fill="66CCFF"/>
        </w:tcPr>
        <w:p w:rsidR="00F56816" w:rsidRPr="000406A1" w:rsidRDefault="00F56816">
          <w:pPr>
            <w:jc w:val="center"/>
            <w:rPr>
              <w:sz w:val="16"/>
              <w:szCs w:val="16"/>
            </w:rPr>
          </w:pPr>
          <w:r w:rsidRPr="000406A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406A1">
            <w:rPr>
              <w:rStyle w:val="Numrodepage"/>
              <w:rFonts w:cs="Arial"/>
              <w:sz w:val="16"/>
              <w:szCs w:val="16"/>
            </w:rPr>
            <w:instrText xml:space="preserve"> NUMPAGES \*Arabic </w:instrTex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161E43">
            <w:rPr>
              <w:rStyle w:val="Numrodepage"/>
              <w:rFonts w:cs="Arial"/>
              <w:noProof/>
              <w:sz w:val="16"/>
              <w:szCs w:val="16"/>
            </w:rPr>
            <w:t>6</w: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</w:tr>
  </w:tbl>
  <w:p w:rsidR="00F56816" w:rsidRDefault="00F568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E7A" w:rsidRDefault="00546E7A">
      <w:r>
        <w:separator/>
      </w:r>
    </w:p>
  </w:footnote>
  <w:footnote w:type="continuationSeparator" w:id="0">
    <w:p w:rsidR="00546E7A" w:rsidRDefault="00546E7A">
      <w:r>
        <w:continuationSeparator/>
      </w:r>
    </w:p>
  </w:footnote>
  <w:footnote w:id="1">
    <w:p w:rsidR="00472418" w:rsidRDefault="00472418">
      <w:pPr>
        <w:pStyle w:val="Notedebasdepage"/>
        <w:rPr>
          <w:rFonts w:asciiTheme="minorHAnsi" w:hAnsiTheme="minorHAnsi" w:cstheme="minorHAnsi"/>
          <w:i/>
        </w:rPr>
      </w:pPr>
      <w:r w:rsidRPr="00C92034">
        <w:rPr>
          <w:rStyle w:val="Appelnotedebasdep"/>
          <w:rFonts w:asciiTheme="minorHAnsi" w:hAnsiTheme="minorHAnsi" w:cstheme="minorHAnsi"/>
        </w:rPr>
        <w:footnoteRef/>
      </w:r>
      <w:r w:rsidRPr="00C92034">
        <w:rPr>
          <w:rFonts w:asciiTheme="minorHAnsi" w:hAnsiTheme="minorHAnsi" w:cstheme="minorHAnsi"/>
        </w:rPr>
        <w:t xml:space="preserve"> </w:t>
      </w:r>
      <w:r w:rsidRPr="00C92034">
        <w:rPr>
          <w:rFonts w:asciiTheme="minorHAnsi" w:hAnsiTheme="minorHAnsi" w:cstheme="minorHAnsi"/>
          <w:i/>
        </w:rPr>
        <w:t>Préciser N°,</w:t>
      </w:r>
      <w:r w:rsidR="00C92034">
        <w:rPr>
          <w:rFonts w:asciiTheme="minorHAnsi" w:hAnsiTheme="minorHAnsi" w:cstheme="minorHAnsi"/>
          <w:i/>
        </w:rPr>
        <w:t xml:space="preserve"> </w:t>
      </w:r>
      <w:r w:rsidRPr="00C92034">
        <w:rPr>
          <w:rFonts w:asciiTheme="minorHAnsi" w:hAnsiTheme="minorHAnsi" w:cstheme="minorHAnsi"/>
          <w:i/>
        </w:rPr>
        <w:t>objet</w:t>
      </w:r>
      <w:r w:rsidR="00F13D80">
        <w:rPr>
          <w:rFonts w:asciiTheme="minorHAnsi" w:hAnsiTheme="minorHAnsi" w:cstheme="minorHAnsi"/>
          <w:i/>
        </w:rPr>
        <w:t xml:space="preserve"> de la variante</w:t>
      </w:r>
    </w:p>
    <w:p w:rsidR="00214023" w:rsidRDefault="00214023">
      <w:pPr>
        <w:pStyle w:val="Notedebasdepage"/>
        <w:rPr>
          <w:rFonts w:asciiTheme="minorHAnsi" w:hAnsiTheme="minorHAnsi" w:cstheme="minorHAnsi"/>
          <w:i/>
        </w:rPr>
      </w:pPr>
    </w:p>
    <w:p w:rsidR="00214023" w:rsidRPr="00C92034" w:rsidRDefault="00214023">
      <w:pPr>
        <w:pStyle w:val="Notedebasdepage"/>
        <w:rPr>
          <w:rFonts w:asciiTheme="minorHAnsi" w:hAnsiTheme="minorHAnsi" w:cstheme="minorHAnsi"/>
        </w:rPr>
      </w:pPr>
    </w:p>
  </w:footnote>
  <w:footnote w:id="2">
    <w:p w:rsidR="00487484" w:rsidRPr="00C92034" w:rsidRDefault="00487484">
      <w:pPr>
        <w:pStyle w:val="Notedebasdepage"/>
        <w:rPr>
          <w:rFonts w:ascii="Calibri" w:hAnsi="Calibri"/>
          <w:i/>
          <w:sz w:val="18"/>
        </w:rPr>
      </w:pPr>
      <w:r w:rsidRPr="00C92034">
        <w:rPr>
          <w:rStyle w:val="Appelnotedebasdep"/>
          <w:rFonts w:ascii="Calibri" w:hAnsi="Calibri"/>
          <w:sz w:val="18"/>
        </w:rPr>
        <w:footnoteRef/>
      </w:r>
      <w:r w:rsidRPr="00C92034">
        <w:rPr>
          <w:rFonts w:ascii="Calibri" w:hAnsi="Calibri"/>
          <w:sz w:val="18"/>
        </w:rPr>
        <w:t xml:space="preserve"> </w:t>
      </w:r>
      <w:r w:rsidRPr="00C92034">
        <w:rPr>
          <w:rFonts w:ascii="Calibri" w:hAnsi="Calibri" w:cs="Calibri"/>
          <w:i/>
          <w:sz w:val="18"/>
        </w:rPr>
        <w:t>Joindre les pouvoirs en annexe du présent document</w:t>
      </w:r>
    </w:p>
  </w:footnote>
  <w:footnote w:id="3">
    <w:p w:rsidR="00487484" w:rsidRPr="00C92034" w:rsidRDefault="00487484">
      <w:pPr>
        <w:pStyle w:val="Notedebasdepage"/>
        <w:rPr>
          <w:rFonts w:ascii="Calibri" w:hAnsi="Calibri"/>
          <w:i/>
          <w:sz w:val="18"/>
        </w:rPr>
      </w:pPr>
      <w:r w:rsidRPr="00C92034">
        <w:rPr>
          <w:rStyle w:val="Appelnotedebasdep"/>
          <w:rFonts w:ascii="Calibri" w:hAnsi="Calibri"/>
          <w:i/>
          <w:sz w:val="18"/>
        </w:rPr>
        <w:footnoteRef/>
      </w:r>
      <w:r w:rsidRPr="00C92034">
        <w:rPr>
          <w:rFonts w:ascii="Calibri" w:hAnsi="Calibri"/>
          <w:i/>
          <w:sz w:val="18"/>
        </w:rPr>
        <w:t xml:space="preserve"> </w:t>
      </w:r>
      <w:r w:rsidRPr="00C92034">
        <w:rPr>
          <w:rFonts w:ascii="Calibri" w:hAnsi="Calibri" w:cs="Calibri"/>
          <w:i/>
          <w:sz w:val="18"/>
        </w:rPr>
        <w:t>Joindre les pouvoirs en annexe du présent document</w:t>
      </w:r>
    </w:p>
  </w:footnote>
  <w:footnote w:id="4">
    <w:p w:rsidR="00487484" w:rsidRPr="00C92034" w:rsidRDefault="00487484">
      <w:pPr>
        <w:pStyle w:val="Notedebasdepage"/>
        <w:rPr>
          <w:rFonts w:ascii="Calibri" w:hAnsi="Calibri"/>
          <w:i/>
          <w:sz w:val="18"/>
        </w:rPr>
      </w:pPr>
      <w:r w:rsidRPr="00C92034">
        <w:rPr>
          <w:rStyle w:val="Appelnotedebasdep"/>
          <w:rFonts w:ascii="Calibri" w:hAnsi="Calibri"/>
          <w:i/>
          <w:sz w:val="18"/>
        </w:rPr>
        <w:footnoteRef/>
      </w:r>
      <w:r w:rsidRPr="00C92034">
        <w:rPr>
          <w:rFonts w:ascii="Calibri" w:hAnsi="Calibri"/>
          <w:i/>
          <w:sz w:val="18"/>
        </w:rPr>
        <w:t xml:space="preserve"> </w:t>
      </w:r>
      <w:r w:rsidRPr="00C92034">
        <w:rPr>
          <w:rFonts w:ascii="Calibri" w:hAnsi="Calibri" w:cs="Calibri"/>
          <w:i/>
          <w:sz w:val="18"/>
        </w:rPr>
        <w:t>Donner des précisions sur l’étendue du mandat</w:t>
      </w:r>
    </w:p>
  </w:footnote>
  <w:footnote w:id="5">
    <w:p w:rsidR="00214023" w:rsidRPr="00EB70F6" w:rsidRDefault="00EB70F6">
      <w:pPr>
        <w:pStyle w:val="Notedebasdepage"/>
        <w:rPr>
          <w:rFonts w:asciiTheme="minorHAnsi" w:hAnsiTheme="minorHAnsi" w:cstheme="minorHAnsi"/>
          <w:b/>
          <w:sz w:val="22"/>
        </w:rPr>
      </w:pPr>
      <w:r w:rsidRPr="00EB70F6">
        <w:rPr>
          <w:rStyle w:val="Appelnotedebasdep"/>
          <w:rFonts w:asciiTheme="minorHAnsi" w:hAnsiTheme="minorHAnsi" w:cstheme="minorHAnsi"/>
          <w:b/>
          <w:sz w:val="22"/>
        </w:rPr>
        <w:footnoteRef/>
      </w:r>
      <w:r w:rsidRPr="00EB70F6">
        <w:rPr>
          <w:rFonts w:asciiTheme="minorHAnsi" w:hAnsiTheme="minorHAnsi" w:cstheme="minorHAnsi"/>
          <w:b/>
          <w:sz w:val="22"/>
        </w:rPr>
        <w:t xml:space="preserve"> Lots concernés tranche optionnelle 1</w:t>
      </w:r>
      <w:r w:rsidR="00214023">
        <w:rPr>
          <w:rFonts w:asciiTheme="minorHAnsi" w:hAnsiTheme="minorHAnsi" w:cstheme="minorHAnsi"/>
          <w:b/>
          <w:sz w:val="22"/>
        </w:rPr>
        <w:t xml:space="preserve"> </w:t>
      </w:r>
      <w:r w:rsidRPr="00EB70F6">
        <w:rPr>
          <w:rFonts w:asciiTheme="minorHAnsi" w:hAnsiTheme="minorHAnsi" w:cstheme="minorHAnsi"/>
          <w:b/>
          <w:sz w:val="22"/>
        </w:rPr>
        <w:t xml:space="preserve">: </w:t>
      </w:r>
      <w:r>
        <w:rPr>
          <w:rFonts w:asciiTheme="minorHAnsi" w:hAnsiTheme="minorHAnsi" w:cstheme="minorHAnsi"/>
          <w:b/>
          <w:sz w:val="22"/>
        </w:rPr>
        <w:t xml:space="preserve"> </w:t>
      </w:r>
      <w:r w:rsidR="005173E1">
        <w:rPr>
          <w:rFonts w:asciiTheme="minorHAnsi" w:hAnsiTheme="minorHAnsi" w:cstheme="minorHAnsi"/>
          <w:b/>
          <w:sz w:val="22"/>
        </w:rPr>
        <w:t xml:space="preserve">lot </w:t>
      </w:r>
      <w:r>
        <w:rPr>
          <w:rFonts w:asciiTheme="minorHAnsi" w:hAnsiTheme="minorHAnsi" w:cstheme="minorHAnsi"/>
          <w:b/>
          <w:sz w:val="22"/>
        </w:rPr>
        <w:t>1</w:t>
      </w:r>
      <w:r w:rsidR="005173E1">
        <w:rPr>
          <w:rFonts w:asciiTheme="minorHAnsi" w:hAnsiTheme="minorHAnsi" w:cstheme="minorHAnsi"/>
          <w:b/>
          <w:sz w:val="22"/>
        </w:rPr>
        <w:t xml:space="preserve"> et lot 10</w:t>
      </w:r>
    </w:p>
  </w:footnote>
  <w:footnote w:id="6">
    <w:p w:rsidR="00EB70F6" w:rsidRPr="00EB70F6" w:rsidRDefault="00EB70F6" w:rsidP="00EB70F6">
      <w:pPr>
        <w:pStyle w:val="Notedebasdepage"/>
        <w:shd w:val="clear" w:color="auto" w:fill="FFFFFF" w:themeFill="background1"/>
        <w:rPr>
          <w:rFonts w:asciiTheme="minorHAnsi" w:hAnsiTheme="minorHAnsi" w:cstheme="minorHAnsi"/>
        </w:rPr>
      </w:pPr>
      <w:r w:rsidRPr="00EB70F6">
        <w:rPr>
          <w:rStyle w:val="Appelnotedebasdep"/>
          <w:rFonts w:asciiTheme="minorHAnsi" w:hAnsiTheme="minorHAnsi" w:cstheme="minorHAnsi"/>
        </w:rPr>
        <w:footnoteRef/>
      </w:r>
      <w:r w:rsidRPr="00EB70F6">
        <w:rPr>
          <w:rFonts w:asciiTheme="minorHAnsi" w:hAnsiTheme="minorHAnsi" w:cstheme="minorHAnsi"/>
        </w:rPr>
        <w:t xml:space="preserve"> </w:t>
      </w:r>
      <w:r w:rsidRPr="00EB70F6">
        <w:rPr>
          <w:rFonts w:asciiTheme="minorHAnsi" w:hAnsiTheme="minorHAnsi" w:cstheme="minorHAnsi"/>
          <w:b/>
          <w:sz w:val="22"/>
        </w:rPr>
        <w:t>Lots concernés tranche optionnelle 2</w:t>
      </w:r>
      <w:r>
        <w:rPr>
          <w:rFonts w:asciiTheme="minorHAnsi" w:hAnsiTheme="minorHAnsi" w:cstheme="minorHAnsi"/>
          <w:b/>
          <w:sz w:val="22"/>
        </w:rPr>
        <w:t xml:space="preserve"> </w:t>
      </w:r>
      <w:r w:rsidRPr="00EB70F6">
        <w:rPr>
          <w:rFonts w:asciiTheme="minorHAnsi" w:hAnsiTheme="minorHAnsi" w:cstheme="minorHAnsi"/>
          <w:b/>
          <w:sz w:val="22"/>
        </w:rPr>
        <w:t xml:space="preserve">: lot 3 </w:t>
      </w:r>
    </w:p>
  </w:footnote>
  <w:footnote w:id="7">
    <w:p w:rsidR="006B2A87" w:rsidRPr="00EB70F6" w:rsidRDefault="006B2A87" w:rsidP="00EB70F6">
      <w:pPr>
        <w:pStyle w:val="Notedebasdepage"/>
        <w:shd w:val="clear" w:color="auto" w:fill="FFFFFF" w:themeFill="background1"/>
        <w:rPr>
          <w:rFonts w:asciiTheme="minorHAnsi" w:hAnsiTheme="minorHAnsi" w:cstheme="minorHAnsi"/>
          <w:sz w:val="22"/>
        </w:rPr>
      </w:pPr>
      <w:r w:rsidRPr="00EB70F6">
        <w:rPr>
          <w:rStyle w:val="Appelnotedebasdep"/>
          <w:rFonts w:asciiTheme="minorHAnsi" w:hAnsiTheme="minorHAnsi" w:cstheme="minorHAnsi"/>
          <w:sz w:val="22"/>
        </w:rPr>
        <w:footnoteRef/>
      </w:r>
      <w:r w:rsidRPr="00EB70F6">
        <w:rPr>
          <w:rFonts w:asciiTheme="minorHAnsi" w:hAnsiTheme="minorHAnsi" w:cstheme="minorHAnsi"/>
          <w:sz w:val="22"/>
        </w:rPr>
        <w:t xml:space="preserve"> </w:t>
      </w:r>
      <w:r w:rsidR="00EB70F6" w:rsidRPr="00EB70F6">
        <w:rPr>
          <w:rFonts w:asciiTheme="minorHAnsi" w:hAnsiTheme="minorHAnsi" w:cstheme="minorHAnsi"/>
          <w:b/>
          <w:sz w:val="22"/>
        </w:rPr>
        <w:t>Lots concernés tranche optionnelle 3 : lot 1</w:t>
      </w:r>
    </w:p>
  </w:footnote>
  <w:footnote w:id="8">
    <w:p w:rsidR="00EB70F6" w:rsidRDefault="00EB70F6" w:rsidP="00EB70F6">
      <w:pPr>
        <w:pStyle w:val="Notedebasdepage"/>
        <w:shd w:val="clear" w:color="auto" w:fill="FFFFFF" w:themeFill="background1"/>
        <w:rPr>
          <w:rFonts w:asciiTheme="minorHAnsi" w:hAnsiTheme="minorHAnsi" w:cstheme="minorHAnsi"/>
          <w:b/>
          <w:sz w:val="22"/>
        </w:rPr>
      </w:pPr>
      <w:r w:rsidRPr="00EB70F6">
        <w:rPr>
          <w:rStyle w:val="Appelnotedebasdep"/>
          <w:rFonts w:asciiTheme="minorHAnsi" w:hAnsiTheme="minorHAnsi" w:cstheme="minorHAnsi"/>
          <w:sz w:val="22"/>
        </w:rPr>
        <w:footnoteRef/>
      </w:r>
      <w:r w:rsidRPr="00EB70F6">
        <w:rPr>
          <w:rFonts w:asciiTheme="minorHAnsi" w:hAnsiTheme="minorHAnsi" w:cstheme="minorHAnsi"/>
          <w:sz w:val="22"/>
        </w:rPr>
        <w:t xml:space="preserve"> </w:t>
      </w:r>
      <w:r w:rsidRPr="00EB70F6">
        <w:rPr>
          <w:rFonts w:asciiTheme="minorHAnsi" w:hAnsiTheme="minorHAnsi" w:cstheme="minorHAnsi"/>
          <w:b/>
          <w:sz w:val="22"/>
        </w:rPr>
        <w:t>Lots concernés tranche optionnelle 4 : lot 1</w:t>
      </w:r>
    </w:p>
    <w:p w:rsidR="00214023" w:rsidRPr="00EB70F6" w:rsidRDefault="00214023" w:rsidP="00EB70F6">
      <w:pPr>
        <w:pStyle w:val="Notedebasdepage"/>
        <w:shd w:val="clear" w:color="auto" w:fill="FFFFFF" w:themeFill="background1"/>
        <w:rPr>
          <w:rFonts w:asciiTheme="minorHAnsi" w:hAnsiTheme="minorHAnsi" w:cstheme="minorHAnsi"/>
          <w:sz w:val="22"/>
        </w:rPr>
      </w:pPr>
    </w:p>
  </w:footnote>
  <w:footnote w:id="9">
    <w:p w:rsidR="00CA40FD" w:rsidRPr="00472418" w:rsidRDefault="00CA40FD">
      <w:pPr>
        <w:pStyle w:val="Notedebasdepage"/>
        <w:rPr>
          <w:i/>
        </w:rPr>
      </w:pPr>
      <w:r w:rsidRPr="00472418">
        <w:rPr>
          <w:rStyle w:val="Appelnotedebasdep"/>
          <w:i/>
        </w:rPr>
        <w:footnoteRef/>
      </w:r>
      <w:r w:rsidRPr="00472418">
        <w:rPr>
          <w:i/>
        </w:rPr>
        <w:t xml:space="preserve"> </w:t>
      </w:r>
      <w:r w:rsidRPr="00472418">
        <w:rPr>
          <w:rFonts w:ascii="Calibri" w:hAnsi="Calibri" w:cs="Calibri"/>
          <w:i/>
        </w:rPr>
        <w:t>Cocher la case correspondante</w:t>
      </w:r>
    </w:p>
  </w:footnote>
  <w:footnote w:id="10">
    <w:p w:rsidR="002D0C1C" w:rsidRPr="00472418" w:rsidRDefault="002D0C1C">
      <w:pPr>
        <w:pStyle w:val="Notedebasdepage"/>
        <w:rPr>
          <w:i/>
        </w:rPr>
      </w:pPr>
      <w:r w:rsidRPr="00472418">
        <w:rPr>
          <w:rStyle w:val="Appelnotedebasdep"/>
          <w:i/>
        </w:rPr>
        <w:footnoteRef/>
      </w:r>
      <w:r w:rsidRPr="00472418">
        <w:rPr>
          <w:i/>
        </w:rPr>
        <w:t xml:space="preserve"> </w:t>
      </w:r>
      <w:r w:rsidRPr="00472418">
        <w:rPr>
          <w:rFonts w:ascii="Calibri" w:hAnsi="Calibri" w:cs="Calibri"/>
          <w:i/>
        </w:rPr>
        <w:t>Le signataire doit avoir le pouvoir d’engager la personne qu’il représente</w:t>
      </w:r>
    </w:p>
  </w:footnote>
  <w:footnote w:id="11">
    <w:p w:rsidR="002D0C1C" w:rsidRPr="00472418" w:rsidRDefault="002D0C1C">
      <w:pPr>
        <w:pStyle w:val="Notedebasdepage"/>
        <w:rPr>
          <w:i/>
        </w:rPr>
      </w:pPr>
      <w:r w:rsidRPr="00472418">
        <w:rPr>
          <w:rStyle w:val="Appelnotedebasdep"/>
          <w:i/>
        </w:rPr>
        <w:footnoteRef/>
      </w:r>
      <w:r w:rsidRPr="00472418">
        <w:rPr>
          <w:i/>
        </w:rPr>
        <w:t xml:space="preserve"> </w:t>
      </w:r>
      <w:r w:rsidRPr="00472418">
        <w:rPr>
          <w:rFonts w:ascii="Calibri" w:hAnsi="Calibri" w:cs="Calibri"/>
          <w:i/>
        </w:rPr>
        <w:t>Le signataire doit avoir le pouvoir d’engager la personne qu’il représente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7FF6D26"/>
    <w:multiLevelType w:val="hybridMultilevel"/>
    <w:tmpl w:val="4D74AE94"/>
    <w:lvl w:ilvl="0" w:tplc="2070CE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37463"/>
    <w:multiLevelType w:val="hybridMultilevel"/>
    <w:tmpl w:val="74F67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F5039"/>
    <w:multiLevelType w:val="singleLevel"/>
    <w:tmpl w:val="AFAE366C"/>
    <w:lvl w:ilvl="0">
      <w:start w:val="3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6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7" w15:restartNumberingAfterBreak="0">
    <w:nsid w:val="38D44A52"/>
    <w:multiLevelType w:val="hybridMultilevel"/>
    <w:tmpl w:val="7E3C34E8"/>
    <w:lvl w:ilvl="0" w:tplc="5AE0B0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8358B"/>
    <w:multiLevelType w:val="hybridMultilevel"/>
    <w:tmpl w:val="7A848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F69C2"/>
    <w:multiLevelType w:val="hybridMultilevel"/>
    <w:tmpl w:val="DC6EEBFE"/>
    <w:lvl w:ilvl="0" w:tplc="231E7DF6">
      <w:numFmt w:val="bullet"/>
      <w:lvlText w:val="-"/>
      <w:lvlJc w:val="left"/>
      <w:pPr>
        <w:ind w:left="8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5CA5712B"/>
    <w:multiLevelType w:val="hybridMultilevel"/>
    <w:tmpl w:val="AEE2AA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A7222"/>
    <w:multiLevelType w:val="hybridMultilevel"/>
    <w:tmpl w:val="AC4A3122"/>
    <w:lvl w:ilvl="0" w:tplc="15F49A3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6"/>
  </w:num>
  <w:num w:numId="6">
    <w:abstractNumId w:val="9"/>
  </w:num>
  <w:num w:numId="7">
    <w:abstractNumId w:val="5"/>
  </w:num>
  <w:num w:numId="8">
    <w:abstractNumId w:val="12"/>
  </w:num>
  <w:num w:numId="9">
    <w:abstractNumId w:val="1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8"/>
  </w:num>
  <w:num w:numId="19">
    <w:abstractNumId w:val="4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A65"/>
    <w:rsid w:val="00002D94"/>
    <w:rsid w:val="000072D4"/>
    <w:rsid w:val="0001492C"/>
    <w:rsid w:val="00034F56"/>
    <w:rsid w:val="00036500"/>
    <w:rsid w:val="000406A1"/>
    <w:rsid w:val="00043562"/>
    <w:rsid w:val="00062F94"/>
    <w:rsid w:val="00067532"/>
    <w:rsid w:val="000A2E05"/>
    <w:rsid w:val="000E0020"/>
    <w:rsid w:val="000E1F7D"/>
    <w:rsid w:val="000F596C"/>
    <w:rsid w:val="000F5C8C"/>
    <w:rsid w:val="001007BB"/>
    <w:rsid w:val="00115AAA"/>
    <w:rsid w:val="0014125A"/>
    <w:rsid w:val="0015633D"/>
    <w:rsid w:val="00160865"/>
    <w:rsid w:val="001619A4"/>
    <w:rsid w:val="00161E43"/>
    <w:rsid w:val="00166B56"/>
    <w:rsid w:val="00167376"/>
    <w:rsid w:val="00183764"/>
    <w:rsid w:val="00190D04"/>
    <w:rsid w:val="001C40C0"/>
    <w:rsid w:val="001C733C"/>
    <w:rsid w:val="001D45C5"/>
    <w:rsid w:val="001F0054"/>
    <w:rsid w:val="001F4DE2"/>
    <w:rsid w:val="0020164B"/>
    <w:rsid w:val="00212A92"/>
    <w:rsid w:val="00214023"/>
    <w:rsid w:val="0021527A"/>
    <w:rsid w:val="0021797C"/>
    <w:rsid w:val="00225A1A"/>
    <w:rsid w:val="00225E06"/>
    <w:rsid w:val="0023723A"/>
    <w:rsid w:val="00240E3D"/>
    <w:rsid w:val="002477D5"/>
    <w:rsid w:val="00257F73"/>
    <w:rsid w:val="00272E99"/>
    <w:rsid w:val="002808C0"/>
    <w:rsid w:val="002904AF"/>
    <w:rsid w:val="00294ADA"/>
    <w:rsid w:val="002A45B4"/>
    <w:rsid w:val="002C2CA3"/>
    <w:rsid w:val="002C46F4"/>
    <w:rsid w:val="002C4B3E"/>
    <w:rsid w:val="002C517B"/>
    <w:rsid w:val="002C79D6"/>
    <w:rsid w:val="002D0C1C"/>
    <w:rsid w:val="002D1E14"/>
    <w:rsid w:val="0030713A"/>
    <w:rsid w:val="00313D59"/>
    <w:rsid w:val="00332B12"/>
    <w:rsid w:val="003424EE"/>
    <w:rsid w:val="00343DF7"/>
    <w:rsid w:val="00347149"/>
    <w:rsid w:val="00351A40"/>
    <w:rsid w:val="00354C04"/>
    <w:rsid w:val="00375720"/>
    <w:rsid w:val="00380DDD"/>
    <w:rsid w:val="00382B6D"/>
    <w:rsid w:val="00382D30"/>
    <w:rsid w:val="00385C82"/>
    <w:rsid w:val="00385E76"/>
    <w:rsid w:val="00390B25"/>
    <w:rsid w:val="003B0B5F"/>
    <w:rsid w:val="003C5546"/>
    <w:rsid w:val="003E68B5"/>
    <w:rsid w:val="003F0C9B"/>
    <w:rsid w:val="00407740"/>
    <w:rsid w:val="0043512C"/>
    <w:rsid w:val="0043706E"/>
    <w:rsid w:val="00437E8E"/>
    <w:rsid w:val="0044597F"/>
    <w:rsid w:val="00472418"/>
    <w:rsid w:val="004819E8"/>
    <w:rsid w:val="00487484"/>
    <w:rsid w:val="004A0DE6"/>
    <w:rsid w:val="004A7169"/>
    <w:rsid w:val="004B35DF"/>
    <w:rsid w:val="004B78B2"/>
    <w:rsid w:val="004E35A2"/>
    <w:rsid w:val="004E75A6"/>
    <w:rsid w:val="004F41DC"/>
    <w:rsid w:val="00505E5A"/>
    <w:rsid w:val="00514DAF"/>
    <w:rsid w:val="0051717E"/>
    <w:rsid w:val="005173E1"/>
    <w:rsid w:val="005250BF"/>
    <w:rsid w:val="005327B8"/>
    <w:rsid w:val="00532EC7"/>
    <w:rsid w:val="0053536D"/>
    <w:rsid w:val="00536651"/>
    <w:rsid w:val="00541CA3"/>
    <w:rsid w:val="00546E7A"/>
    <w:rsid w:val="00546FD1"/>
    <w:rsid w:val="005546A9"/>
    <w:rsid w:val="0055487F"/>
    <w:rsid w:val="00572DC0"/>
    <w:rsid w:val="00576248"/>
    <w:rsid w:val="005846FB"/>
    <w:rsid w:val="00594739"/>
    <w:rsid w:val="005A4A3B"/>
    <w:rsid w:val="005A4CB5"/>
    <w:rsid w:val="005C506C"/>
    <w:rsid w:val="005D178B"/>
    <w:rsid w:val="005D4A8B"/>
    <w:rsid w:val="005D795E"/>
    <w:rsid w:val="005E1080"/>
    <w:rsid w:val="005E4691"/>
    <w:rsid w:val="005E7F7D"/>
    <w:rsid w:val="005F08CD"/>
    <w:rsid w:val="005F1DC2"/>
    <w:rsid w:val="005F7AFB"/>
    <w:rsid w:val="0061068C"/>
    <w:rsid w:val="00633054"/>
    <w:rsid w:val="0064560F"/>
    <w:rsid w:val="00646446"/>
    <w:rsid w:val="00653803"/>
    <w:rsid w:val="00656541"/>
    <w:rsid w:val="00660727"/>
    <w:rsid w:val="0066709B"/>
    <w:rsid w:val="0066766A"/>
    <w:rsid w:val="00680768"/>
    <w:rsid w:val="006915DE"/>
    <w:rsid w:val="006917A0"/>
    <w:rsid w:val="00693CE4"/>
    <w:rsid w:val="006A13AB"/>
    <w:rsid w:val="006B2A87"/>
    <w:rsid w:val="006C4338"/>
    <w:rsid w:val="006D4221"/>
    <w:rsid w:val="006D5F07"/>
    <w:rsid w:val="006F3DF9"/>
    <w:rsid w:val="0070386B"/>
    <w:rsid w:val="007060E5"/>
    <w:rsid w:val="00710FD6"/>
    <w:rsid w:val="00714265"/>
    <w:rsid w:val="0075465D"/>
    <w:rsid w:val="00757151"/>
    <w:rsid w:val="007613FF"/>
    <w:rsid w:val="007909E0"/>
    <w:rsid w:val="0079785C"/>
    <w:rsid w:val="007A0A33"/>
    <w:rsid w:val="007A25D7"/>
    <w:rsid w:val="007A29BE"/>
    <w:rsid w:val="007B3AA9"/>
    <w:rsid w:val="007C2FA7"/>
    <w:rsid w:val="007D0BC8"/>
    <w:rsid w:val="007D7A65"/>
    <w:rsid w:val="007E39D3"/>
    <w:rsid w:val="007F0861"/>
    <w:rsid w:val="007F5B60"/>
    <w:rsid w:val="007F68A6"/>
    <w:rsid w:val="0083205E"/>
    <w:rsid w:val="0083622B"/>
    <w:rsid w:val="00844953"/>
    <w:rsid w:val="00844DAA"/>
    <w:rsid w:val="00851452"/>
    <w:rsid w:val="00890DD1"/>
    <w:rsid w:val="008A281D"/>
    <w:rsid w:val="008A55EB"/>
    <w:rsid w:val="008C7D3A"/>
    <w:rsid w:val="008E29AC"/>
    <w:rsid w:val="008E7E95"/>
    <w:rsid w:val="008F40E4"/>
    <w:rsid w:val="00907E5B"/>
    <w:rsid w:val="00914303"/>
    <w:rsid w:val="009338D2"/>
    <w:rsid w:val="00934503"/>
    <w:rsid w:val="0093794C"/>
    <w:rsid w:val="009420C1"/>
    <w:rsid w:val="00945DBA"/>
    <w:rsid w:val="00947FEC"/>
    <w:rsid w:val="00952DE4"/>
    <w:rsid w:val="00970836"/>
    <w:rsid w:val="00983FF3"/>
    <w:rsid w:val="00990E67"/>
    <w:rsid w:val="009934C4"/>
    <w:rsid w:val="00994688"/>
    <w:rsid w:val="009B1CD0"/>
    <w:rsid w:val="009B45B9"/>
    <w:rsid w:val="009D52B4"/>
    <w:rsid w:val="009E22BB"/>
    <w:rsid w:val="00A049B6"/>
    <w:rsid w:val="00A26F40"/>
    <w:rsid w:val="00A35BC3"/>
    <w:rsid w:val="00A44BED"/>
    <w:rsid w:val="00A53EE4"/>
    <w:rsid w:val="00A738EF"/>
    <w:rsid w:val="00A92B03"/>
    <w:rsid w:val="00AA4214"/>
    <w:rsid w:val="00AA73AC"/>
    <w:rsid w:val="00AB0BE2"/>
    <w:rsid w:val="00AE7831"/>
    <w:rsid w:val="00B04500"/>
    <w:rsid w:val="00B054DA"/>
    <w:rsid w:val="00B1548F"/>
    <w:rsid w:val="00B333A1"/>
    <w:rsid w:val="00B53855"/>
    <w:rsid w:val="00B605FF"/>
    <w:rsid w:val="00B707CD"/>
    <w:rsid w:val="00B73584"/>
    <w:rsid w:val="00B87564"/>
    <w:rsid w:val="00B97A78"/>
    <w:rsid w:val="00BA3A82"/>
    <w:rsid w:val="00BA44E5"/>
    <w:rsid w:val="00BC00E9"/>
    <w:rsid w:val="00BE0771"/>
    <w:rsid w:val="00BE6078"/>
    <w:rsid w:val="00BF06C5"/>
    <w:rsid w:val="00BF186E"/>
    <w:rsid w:val="00BF3C9D"/>
    <w:rsid w:val="00C022B1"/>
    <w:rsid w:val="00C04D2D"/>
    <w:rsid w:val="00C164A2"/>
    <w:rsid w:val="00C20945"/>
    <w:rsid w:val="00C3252A"/>
    <w:rsid w:val="00C43944"/>
    <w:rsid w:val="00C52F47"/>
    <w:rsid w:val="00C56954"/>
    <w:rsid w:val="00C61B2C"/>
    <w:rsid w:val="00C71667"/>
    <w:rsid w:val="00C82C9B"/>
    <w:rsid w:val="00C84AB1"/>
    <w:rsid w:val="00C91060"/>
    <w:rsid w:val="00C911FE"/>
    <w:rsid w:val="00C92034"/>
    <w:rsid w:val="00C94BA2"/>
    <w:rsid w:val="00C95779"/>
    <w:rsid w:val="00CA40FD"/>
    <w:rsid w:val="00CC0B58"/>
    <w:rsid w:val="00CD185D"/>
    <w:rsid w:val="00CD46CC"/>
    <w:rsid w:val="00CE4064"/>
    <w:rsid w:val="00CF4A25"/>
    <w:rsid w:val="00D04EF2"/>
    <w:rsid w:val="00D07239"/>
    <w:rsid w:val="00D10478"/>
    <w:rsid w:val="00D26760"/>
    <w:rsid w:val="00D32940"/>
    <w:rsid w:val="00D33CAD"/>
    <w:rsid w:val="00D41AD4"/>
    <w:rsid w:val="00D434B9"/>
    <w:rsid w:val="00D46BC7"/>
    <w:rsid w:val="00D56455"/>
    <w:rsid w:val="00D610EC"/>
    <w:rsid w:val="00D748D1"/>
    <w:rsid w:val="00D80F15"/>
    <w:rsid w:val="00DA41B7"/>
    <w:rsid w:val="00DA734F"/>
    <w:rsid w:val="00DB434D"/>
    <w:rsid w:val="00DD2DA5"/>
    <w:rsid w:val="00E0446B"/>
    <w:rsid w:val="00E17BA6"/>
    <w:rsid w:val="00E2322A"/>
    <w:rsid w:val="00E23E1F"/>
    <w:rsid w:val="00E37588"/>
    <w:rsid w:val="00E47798"/>
    <w:rsid w:val="00E605A5"/>
    <w:rsid w:val="00E61BB1"/>
    <w:rsid w:val="00E75FAA"/>
    <w:rsid w:val="00E929EE"/>
    <w:rsid w:val="00E95DE2"/>
    <w:rsid w:val="00EA3376"/>
    <w:rsid w:val="00EA3B78"/>
    <w:rsid w:val="00EA6B6C"/>
    <w:rsid w:val="00EB70F6"/>
    <w:rsid w:val="00EC02D0"/>
    <w:rsid w:val="00EE535D"/>
    <w:rsid w:val="00F12643"/>
    <w:rsid w:val="00F13D80"/>
    <w:rsid w:val="00F33742"/>
    <w:rsid w:val="00F56816"/>
    <w:rsid w:val="00F7546F"/>
    <w:rsid w:val="00F81B39"/>
    <w:rsid w:val="00F86ADF"/>
    <w:rsid w:val="00F97369"/>
    <w:rsid w:val="00FA653F"/>
    <w:rsid w:val="00FD2375"/>
    <w:rsid w:val="00FE14F0"/>
    <w:rsid w:val="00FE173A"/>
    <w:rsid w:val="00FF2566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oNotEmbedSmartTags/>
  <w:decimalSymbol w:val=","/>
  <w:listSeparator w:val=";"/>
  <w14:docId w14:val="4E693164"/>
  <w15:chartTrackingRefBased/>
  <w15:docId w15:val="{4FFC3AA8-B731-428D-8C66-BCBAD45B3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13A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Titre">
    <w:name w:val="Title"/>
    <w:basedOn w:val="Normal"/>
    <w:next w:val="Normal"/>
    <w:link w:val="TitreCar"/>
    <w:uiPriority w:val="10"/>
    <w:qFormat/>
    <w:rsid w:val="00034F56"/>
    <w:pPr>
      <w:suppressAutoHyphens w:val="0"/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link w:val="Titre"/>
    <w:uiPriority w:val="10"/>
    <w:rsid w:val="00034F56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arCarCarCharCarChar">
    <w:name w:val="Car Car Car Char Car Char"/>
    <w:basedOn w:val="Normal"/>
    <w:autoRedefine/>
    <w:rsid w:val="00E23E1F"/>
    <w:pPr>
      <w:suppressAutoHyphens w:val="0"/>
      <w:spacing w:after="80"/>
      <w:jc w:val="both"/>
    </w:pPr>
    <w:rPr>
      <w:rFonts w:ascii="Arial" w:hAnsi="Arial" w:cs="Times New Roman"/>
      <w:b/>
      <w:sz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F86ADF"/>
    <w:pPr>
      <w:ind w:left="708"/>
    </w:pPr>
  </w:style>
  <w:style w:type="table" w:styleId="Grilledutableau">
    <w:name w:val="Table Grid"/>
    <w:basedOn w:val="TableauNormal"/>
    <w:uiPriority w:val="59"/>
    <w:rsid w:val="00F75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rsid w:val="0030713A"/>
    <w:rPr>
      <w:rFonts w:ascii="Arial" w:hAnsi="Arial" w:cs="Arial"/>
      <w:b/>
      <w:lang w:eastAsia="zh-CN"/>
    </w:rPr>
  </w:style>
  <w:style w:type="paragraph" w:customStyle="1" w:styleId="xmsonormal">
    <w:name w:val="x_msonormal"/>
    <w:basedOn w:val="Normal"/>
    <w:rsid w:val="005D795E"/>
    <w:pPr>
      <w:suppressAutoHyphens w:val="0"/>
    </w:pPr>
    <w:rPr>
      <w:rFonts w:ascii="Times New Roman" w:eastAsia="Calibri" w:hAnsi="Times New Roman" w:cs="Times New Roman"/>
      <w:sz w:val="24"/>
      <w:szCs w:val="24"/>
      <w:lang w:eastAsia="fr-FR"/>
    </w:rPr>
  </w:style>
  <w:style w:type="character" w:styleId="Titredulivre">
    <w:name w:val="Book Title"/>
    <w:uiPriority w:val="33"/>
    <w:qFormat/>
    <w:rsid w:val="00043562"/>
    <w:rPr>
      <w:rFonts w:ascii="Calibri" w:hAnsi="Calibri" w:cs="Calibri"/>
      <w:b/>
      <w:caps/>
      <w:noProof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3CF90-9D42-4439-94C4-CFD86D84C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61</TotalTime>
  <Pages>6</Pages>
  <Words>1628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10566</CharactersWithSpaces>
  <SharedDoc>false</SharedDoc>
  <HLinks>
    <vt:vector size="24" baseType="variant">
      <vt:variant>
        <vt:i4>7602259</vt:i4>
      </vt:variant>
      <vt:variant>
        <vt:i4>71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68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39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36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PAGE, Corinne</cp:lastModifiedBy>
  <cp:revision>19</cp:revision>
  <cp:lastPrinted>2017-02-10T15:34:00Z</cp:lastPrinted>
  <dcterms:created xsi:type="dcterms:W3CDTF">2025-05-23T13:12:00Z</dcterms:created>
  <dcterms:modified xsi:type="dcterms:W3CDTF">2025-06-19T13:05:00Z</dcterms:modified>
</cp:coreProperties>
</file>